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C495" w14:textId="200BBCA3" w:rsidR="003844AD" w:rsidRPr="00A01C39" w:rsidRDefault="00A01C39" w:rsidP="00A01C39">
      <w:pPr>
        <w:ind w:left="7080" w:firstLine="708"/>
        <w:rPr>
          <w:rFonts w:ascii="Calibri" w:hAnsi="Calibri" w:cs="Calibri"/>
          <w:b/>
        </w:rPr>
      </w:pPr>
      <w:r w:rsidRPr="00A01C39">
        <w:rPr>
          <w:rFonts w:ascii="Calibri" w:hAnsi="Calibri" w:cs="Calibri"/>
          <w:b/>
        </w:rPr>
        <w:t xml:space="preserve">Załącznik nr </w:t>
      </w:r>
      <w:r w:rsidR="008E6022">
        <w:rPr>
          <w:rFonts w:ascii="Calibri" w:hAnsi="Calibri" w:cs="Calibri"/>
          <w:b/>
        </w:rPr>
        <w:t xml:space="preserve">8 </w:t>
      </w:r>
      <w:r w:rsidRPr="00A01C39">
        <w:rPr>
          <w:rFonts w:ascii="Calibri" w:hAnsi="Calibri" w:cs="Calibri"/>
          <w:b/>
        </w:rPr>
        <w:t>do SWZ</w:t>
      </w:r>
    </w:p>
    <w:p w14:paraId="690E77C5" w14:textId="77777777" w:rsidR="003844AD" w:rsidRPr="004F3A0A" w:rsidRDefault="003844AD" w:rsidP="003844AD">
      <w:pPr>
        <w:rPr>
          <w:rFonts w:ascii="Calibri" w:hAnsi="Calibri" w:cs="Calibri"/>
          <w:b/>
          <w:u w:val="single"/>
        </w:rPr>
      </w:pPr>
    </w:p>
    <w:p w14:paraId="3251E28C" w14:textId="1F169361" w:rsidR="003844AD" w:rsidRPr="004F3A0A" w:rsidRDefault="003844AD" w:rsidP="003844AD">
      <w:pPr>
        <w:jc w:val="right"/>
        <w:rPr>
          <w:rFonts w:asciiTheme="minorHAnsi" w:hAnsiTheme="minorHAnsi" w:cstheme="minorHAnsi"/>
          <w:sz w:val="24"/>
          <w:szCs w:val="24"/>
        </w:rPr>
      </w:pPr>
    </w:p>
    <w:p w14:paraId="40520859" w14:textId="77777777" w:rsidR="00847F4A" w:rsidRDefault="00847F4A" w:rsidP="003844AD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10F6A3F" w14:textId="1DCD56E7" w:rsidR="00847F4A" w:rsidRDefault="00847F4A" w:rsidP="003844AD">
      <w:pPr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47F4A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Usługa wykonywania i dostarczenia posiłków dla Szkoły Podstawowej nr 7 w Zespole </w:t>
      </w:r>
      <w:proofErr w:type="spellStart"/>
      <w:r w:rsidRPr="00847F4A">
        <w:rPr>
          <w:rFonts w:asciiTheme="minorHAnsi" w:hAnsiTheme="minorHAnsi" w:cstheme="minorHAnsi"/>
          <w:b/>
          <w:bCs/>
          <w:sz w:val="24"/>
          <w:szCs w:val="24"/>
          <w:u w:val="single"/>
        </w:rPr>
        <w:t>Szkolno</w:t>
      </w:r>
      <w:proofErr w:type="spellEnd"/>
      <w:r w:rsidRPr="00847F4A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– Przedszkolnym nr 9 w Gdańsku</w:t>
      </w:r>
    </w:p>
    <w:p w14:paraId="70BBC928" w14:textId="77777777" w:rsidR="00847F4A" w:rsidRDefault="00847F4A" w:rsidP="003844AD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0B2F3CE" w14:textId="77777777" w:rsidR="00847F4A" w:rsidRDefault="00847F4A" w:rsidP="003844AD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A6CD560" w14:textId="6F210468" w:rsidR="003844AD" w:rsidRPr="007631E8" w:rsidRDefault="003844AD" w:rsidP="003844AD">
      <w:pPr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631E8">
        <w:rPr>
          <w:rFonts w:asciiTheme="minorHAnsi" w:hAnsiTheme="minorHAnsi" w:cstheme="minorHAnsi"/>
          <w:b/>
          <w:sz w:val="24"/>
          <w:szCs w:val="24"/>
          <w:u w:val="single"/>
        </w:rPr>
        <w:t>Wykonawca:</w:t>
      </w:r>
    </w:p>
    <w:p w14:paraId="0C42866A" w14:textId="77777777" w:rsidR="003844AD" w:rsidRPr="007631E8" w:rsidRDefault="003844AD" w:rsidP="003844AD">
      <w:pPr>
        <w:tabs>
          <w:tab w:val="left" w:pos="3402"/>
        </w:tabs>
        <w:ind w:right="5809"/>
        <w:rPr>
          <w:rFonts w:asciiTheme="minorHAnsi" w:hAnsiTheme="minorHAnsi" w:cstheme="minorHAnsi"/>
          <w:sz w:val="24"/>
          <w:szCs w:val="24"/>
        </w:rPr>
      </w:pPr>
      <w:r w:rsidRPr="007631E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6F2B4F5F" w14:textId="77777777" w:rsidR="003844AD" w:rsidRPr="007631E8" w:rsidRDefault="003844AD" w:rsidP="003844AD">
      <w:pPr>
        <w:ind w:right="5668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631E8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7631E8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7631E8">
        <w:rPr>
          <w:rFonts w:asciiTheme="minorHAnsi" w:hAnsiTheme="minorHAnsi" w:cstheme="minorHAnsi"/>
          <w:i/>
          <w:sz w:val="24"/>
          <w:szCs w:val="24"/>
        </w:rPr>
        <w:t>)</w:t>
      </w:r>
    </w:p>
    <w:p w14:paraId="6B90D88F" w14:textId="77777777" w:rsidR="003844AD" w:rsidRPr="007631E8" w:rsidRDefault="003844AD" w:rsidP="003844AD">
      <w:pPr>
        <w:ind w:right="567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7631E8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2ED0D944" w14:textId="77777777" w:rsidR="003844AD" w:rsidRPr="007631E8" w:rsidRDefault="003844AD" w:rsidP="003844AD">
      <w:pPr>
        <w:tabs>
          <w:tab w:val="left" w:pos="3402"/>
        </w:tabs>
        <w:ind w:right="5809"/>
        <w:rPr>
          <w:rFonts w:asciiTheme="minorHAnsi" w:hAnsiTheme="minorHAnsi" w:cstheme="minorHAnsi"/>
          <w:sz w:val="24"/>
          <w:szCs w:val="24"/>
        </w:rPr>
      </w:pPr>
      <w:r w:rsidRPr="007631E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1D2BCE29" w14:textId="77777777" w:rsidR="003844AD" w:rsidRPr="007631E8" w:rsidRDefault="003844AD" w:rsidP="003844AD">
      <w:pPr>
        <w:ind w:right="5668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631E8">
        <w:rPr>
          <w:rFonts w:asciiTheme="minorHAnsi" w:hAnsiTheme="minorHAnsi" w:cstheme="minorHAnsi"/>
          <w:i/>
          <w:sz w:val="24"/>
          <w:szCs w:val="24"/>
        </w:rPr>
        <w:t>(imię, nazwisko, stanowisko/podstawa do reprezentacji)</w:t>
      </w:r>
    </w:p>
    <w:p w14:paraId="3490C72C" w14:textId="77777777" w:rsidR="003844AD" w:rsidRPr="007631E8" w:rsidRDefault="003844AD" w:rsidP="003844AD">
      <w:pPr>
        <w:rPr>
          <w:rFonts w:asciiTheme="minorHAnsi" w:hAnsiTheme="minorHAnsi" w:cstheme="minorHAnsi"/>
          <w:sz w:val="24"/>
          <w:szCs w:val="24"/>
        </w:rPr>
      </w:pPr>
    </w:p>
    <w:p w14:paraId="3135B961" w14:textId="77777777" w:rsidR="003844AD" w:rsidRPr="007631E8" w:rsidRDefault="003844AD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b/>
          <w:sz w:val="24"/>
          <w:szCs w:val="24"/>
        </w:rPr>
      </w:pPr>
      <w:r w:rsidRPr="007631E8">
        <w:rPr>
          <w:rFonts w:asciiTheme="minorHAnsi" w:hAnsiTheme="minorHAnsi" w:cstheme="minorHAnsi"/>
          <w:b/>
          <w:sz w:val="24"/>
          <w:szCs w:val="24"/>
        </w:rPr>
        <w:t>Wykaz usług</w:t>
      </w:r>
    </w:p>
    <w:p w14:paraId="2031AA93" w14:textId="77777777" w:rsidR="007F23F3" w:rsidRPr="007631E8" w:rsidRDefault="007F23F3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67B7EC62" w14:textId="77777777" w:rsidR="004E6E55" w:rsidRDefault="004E6E55" w:rsidP="004E6E55">
      <w:pPr>
        <w:tabs>
          <w:tab w:val="left" w:pos="993"/>
        </w:tabs>
        <w:autoSpaceDE w:val="0"/>
        <w:autoSpaceDN w:val="0"/>
        <w:adjustRightInd w:val="0"/>
        <w:rPr>
          <w:rFonts w:ascii="Calibri" w:hAnsi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2534"/>
        <w:gridCol w:w="1985"/>
        <w:gridCol w:w="2409"/>
        <w:gridCol w:w="1701"/>
      </w:tblGrid>
      <w:tr w:rsidR="004E6E55" w14:paraId="2F928FAB" w14:textId="77777777" w:rsidTr="004E6E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45EC5" w14:textId="77777777" w:rsidR="004E6E55" w:rsidRDefault="004E6E5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Lp.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46602" w14:textId="77777777" w:rsidR="004E6E55" w:rsidRDefault="004E6E55">
            <w:pPr>
              <w:jc w:val="center"/>
              <w:rPr>
                <w:rFonts w:ascii="Calibri" w:hAnsi="Calibri"/>
                <w:b/>
                <w:u w:val="single"/>
              </w:rPr>
            </w:pPr>
            <w:r>
              <w:rPr>
                <w:rFonts w:ascii="Calibri" w:hAnsi="Calibri"/>
                <w:b/>
                <w:u w:val="single"/>
              </w:rPr>
              <w:t xml:space="preserve">Przedmiot </w:t>
            </w:r>
          </w:p>
          <w:p w14:paraId="072A4EA5" w14:textId="77777777" w:rsidR="004E6E55" w:rsidRDefault="004E6E55">
            <w:pPr>
              <w:jc w:val="center"/>
              <w:rPr>
                <w:rFonts w:ascii="Calibri" w:hAnsi="Calibri"/>
                <w:b/>
                <w:u w:val="single"/>
              </w:rPr>
            </w:pPr>
            <w:r>
              <w:rPr>
                <w:rFonts w:ascii="Calibri" w:hAnsi="Calibri"/>
                <w:b/>
                <w:u w:val="single"/>
              </w:rPr>
              <w:t>usługi</w:t>
            </w:r>
          </w:p>
          <w:p w14:paraId="7D17C357" w14:textId="77777777" w:rsidR="004E6E55" w:rsidRDefault="004E6E5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(należy opisać czego dotyczyła usługa; na czym polegała)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DD1AD" w14:textId="77777777" w:rsidR="004E6E55" w:rsidRDefault="004E6E55">
            <w:pPr>
              <w:jc w:val="center"/>
              <w:rPr>
                <w:rFonts w:ascii="Calibri" w:hAnsi="Calibri"/>
                <w:b/>
                <w:u w:val="single"/>
              </w:rPr>
            </w:pPr>
            <w:r>
              <w:rPr>
                <w:rFonts w:ascii="Calibri" w:hAnsi="Calibri"/>
                <w:b/>
                <w:u w:val="single"/>
              </w:rPr>
              <w:t xml:space="preserve">Wartość </w:t>
            </w:r>
          </w:p>
          <w:p w14:paraId="0E519113" w14:textId="77777777" w:rsidR="004E6E55" w:rsidRDefault="004E6E55">
            <w:pPr>
              <w:jc w:val="center"/>
              <w:rPr>
                <w:rFonts w:ascii="Calibri" w:hAnsi="Calibri"/>
                <w:b/>
                <w:u w:val="single"/>
              </w:rPr>
            </w:pPr>
            <w:r>
              <w:rPr>
                <w:rFonts w:ascii="Calibri" w:hAnsi="Calibri"/>
                <w:b/>
                <w:u w:val="single"/>
              </w:rPr>
              <w:t xml:space="preserve">usługi </w:t>
            </w:r>
          </w:p>
          <w:p w14:paraId="6A37345B" w14:textId="77777777" w:rsidR="004E6E55" w:rsidRDefault="004E6E5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(należy podać wartość brutto usługi)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7893" w14:textId="77777777" w:rsidR="004E6E55" w:rsidRDefault="004E6E55">
            <w:pPr>
              <w:jc w:val="center"/>
              <w:rPr>
                <w:rFonts w:ascii="Calibri" w:hAnsi="Calibri"/>
                <w:b/>
                <w:u w:val="single"/>
              </w:rPr>
            </w:pPr>
            <w:r>
              <w:rPr>
                <w:rFonts w:ascii="Calibri" w:hAnsi="Calibri"/>
                <w:b/>
                <w:u w:val="single"/>
              </w:rPr>
              <w:t>Data wykonania usługi</w:t>
            </w:r>
          </w:p>
          <w:p w14:paraId="587E805C" w14:textId="77777777" w:rsidR="004E6E55" w:rsidRDefault="004E6E5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(należy podać dokładne datę wykonywanej usługi)</w:t>
            </w:r>
          </w:p>
          <w:p w14:paraId="080F24EA" w14:textId="77777777" w:rsidR="004E6E55" w:rsidRDefault="004E6E55">
            <w:pPr>
              <w:jc w:val="center"/>
              <w:rPr>
                <w:rFonts w:ascii="Calibri" w:hAnsi="Calibri"/>
              </w:rPr>
            </w:pPr>
          </w:p>
          <w:p w14:paraId="4807D02B" w14:textId="77777777" w:rsidR="004E6E55" w:rsidRDefault="004E6E5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 dnia .... do dnia .......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9CD12" w14:textId="77777777" w:rsidR="004E6E55" w:rsidRDefault="004E6E55">
            <w:pPr>
              <w:jc w:val="center"/>
              <w:rPr>
                <w:rFonts w:ascii="Calibri" w:hAnsi="Calibri"/>
                <w:b/>
                <w:u w:val="single"/>
                <w:vertAlign w:val="superscript"/>
              </w:rPr>
            </w:pPr>
            <w:r>
              <w:rPr>
                <w:rFonts w:ascii="Calibri" w:hAnsi="Calibri"/>
                <w:b/>
                <w:u w:val="single"/>
              </w:rPr>
              <w:t>Odbiorca</w:t>
            </w:r>
          </w:p>
          <w:p w14:paraId="4ECD285E" w14:textId="77777777" w:rsidR="004E6E55" w:rsidRDefault="004E6E5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(nazwa i adres podmiotu na rzecz którego usługa została wykonana)</w:t>
            </w:r>
          </w:p>
        </w:tc>
      </w:tr>
      <w:tr w:rsidR="004E6E55" w14:paraId="32AC80C3" w14:textId="77777777" w:rsidTr="004E6E5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E4DB8" w14:textId="77777777" w:rsidR="004E6E55" w:rsidRDefault="004E6E5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840F7" w14:textId="77777777" w:rsidR="004E6E55" w:rsidRDefault="004E6E5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13B9F" w14:textId="77777777" w:rsidR="004E6E55" w:rsidRDefault="004E6E5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8E7DA" w14:textId="77777777" w:rsidR="004E6E55" w:rsidRDefault="004E6E5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36CAA" w14:textId="77777777" w:rsidR="004E6E55" w:rsidRDefault="004E6E5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</w:t>
            </w:r>
          </w:p>
        </w:tc>
      </w:tr>
      <w:tr w:rsidR="004E6E55" w14:paraId="01C86D43" w14:textId="77777777" w:rsidTr="004E6E55">
        <w:trPr>
          <w:trHeight w:val="1076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48BDD" w14:textId="77777777" w:rsidR="004E6E55" w:rsidRDefault="004E6E5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5AA6" w14:textId="77777777" w:rsidR="004E6E55" w:rsidRDefault="004E6E55">
            <w:pPr>
              <w:rPr>
                <w:rFonts w:ascii="Calibri" w:hAnsi="Calibri"/>
              </w:rPr>
            </w:pPr>
          </w:p>
          <w:p w14:paraId="1DD08971" w14:textId="77777777" w:rsidR="004E6E55" w:rsidRDefault="004E6E55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868C" w14:textId="77777777" w:rsidR="004E6E55" w:rsidRDefault="004E6E55">
            <w:pPr>
              <w:rPr>
                <w:rFonts w:ascii="Calibri" w:hAnsi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822C" w14:textId="77777777" w:rsidR="004E6E55" w:rsidRDefault="004E6E55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BF9B" w14:textId="77777777" w:rsidR="004E6E55" w:rsidRDefault="004E6E55">
            <w:pPr>
              <w:rPr>
                <w:rFonts w:ascii="Calibri" w:hAnsi="Calibri"/>
              </w:rPr>
            </w:pPr>
          </w:p>
        </w:tc>
      </w:tr>
      <w:tr w:rsidR="004E6E55" w14:paraId="72614AB9" w14:textId="77777777" w:rsidTr="004E6E55">
        <w:trPr>
          <w:trHeight w:val="1076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44F8D" w14:textId="77777777" w:rsidR="004E6E55" w:rsidRDefault="004E6E5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(…)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8E26" w14:textId="77777777" w:rsidR="004E6E55" w:rsidRDefault="004E6E55">
            <w:pPr>
              <w:rPr>
                <w:rFonts w:ascii="Calibri" w:hAnsi="Calibri"/>
              </w:rPr>
            </w:pPr>
          </w:p>
          <w:p w14:paraId="4525FB93" w14:textId="77777777" w:rsidR="004E6E55" w:rsidRDefault="004E6E55">
            <w:pPr>
              <w:rPr>
                <w:rFonts w:ascii="Calibri" w:hAnsi="Calibri"/>
              </w:rPr>
            </w:pPr>
          </w:p>
          <w:p w14:paraId="5D3110D3" w14:textId="77777777" w:rsidR="004E6E55" w:rsidRDefault="004E6E55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4A37" w14:textId="77777777" w:rsidR="004E6E55" w:rsidRDefault="004E6E55">
            <w:pPr>
              <w:rPr>
                <w:rFonts w:ascii="Calibri" w:hAnsi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F878" w14:textId="77777777" w:rsidR="004E6E55" w:rsidRDefault="004E6E55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014B" w14:textId="77777777" w:rsidR="004E6E55" w:rsidRDefault="004E6E55">
            <w:pPr>
              <w:rPr>
                <w:rFonts w:ascii="Calibri" w:hAnsi="Calibri"/>
              </w:rPr>
            </w:pPr>
          </w:p>
        </w:tc>
      </w:tr>
    </w:tbl>
    <w:p w14:paraId="197C890E" w14:textId="77777777" w:rsidR="004E6E55" w:rsidRDefault="004E6E55" w:rsidP="004E6E55">
      <w:pPr>
        <w:rPr>
          <w:rFonts w:ascii="Calibri" w:hAnsi="Calibri"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  <w:t>Uwaga! Do wykazu należy dołączyć dowód/ody czy usługa/i została/y wykonana/e należycie.</w:t>
      </w:r>
    </w:p>
    <w:p w14:paraId="59A29CA6" w14:textId="77777777" w:rsidR="004E6E55" w:rsidRDefault="004E6E55" w:rsidP="004E6E55">
      <w:pPr>
        <w:rPr>
          <w:rFonts w:ascii="Calibri" w:hAnsi="Calibri"/>
          <w:b/>
        </w:rPr>
      </w:pPr>
    </w:p>
    <w:p w14:paraId="4E607FD8" w14:textId="77777777" w:rsidR="004E6E55" w:rsidRDefault="004E6E55" w:rsidP="004E6E55">
      <w:pPr>
        <w:jc w:val="center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i/>
          <w:color w:val="FF0000"/>
          <w:sz w:val="24"/>
          <w:szCs w:val="24"/>
        </w:rPr>
        <w:t>UWAGA!!!</w:t>
      </w:r>
    </w:p>
    <w:p w14:paraId="67155EC1" w14:textId="77777777" w:rsidR="004E6E55" w:rsidRDefault="004E6E55" w:rsidP="004E6E55">
      <w:pPr>
        <w:jc w:val="center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i/>
          <w:color w:val="FF0000"/>
          <w:sz w:val="24"/>
          <w:szCs w:val="24"/>
        </w:rPr>
        <w:t>WYPEŁNIONY DOKUMENT NALEŻY PODPISAĆ KWALIFIKOWANYM PODPISEM ELEKTRONICZNYM, PODPISEM ZAUFANYM LUB PODPISEM OSOBISTYM (czyli podpisem z e-dowodu)</w:t>
      </w:r>
    </w:p>
    <w:p w14:paraId="5C2B9B8A" w14:textId="4D9C538F" w:rsidR="00447679" w:rsidRPr="007631E8" w:rsidRDefault="00447679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b/>
          <w:sz w:val="24"/>
          <w:szCs w:val="24"/>
        </w:rPr>
      </w:pPr>
    </w:p>
    <w:sectPr w:rsidR="00447679" w:rsidRPr="007631E8" w:rsidSect="007F64BF">
      <w:footerReference w:type="default" r:id="rId11"/>
      <w:pgSz w:w="11906" w:h="16838"/>
      <w:pgMar w:top="1418" w:right="851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B98A9" w14:textId="77777777" w:rsidR="00F160CC" w:rsidRDefault="00F160CC" w:rsidP="00627A68">
      <w:r>
        <w:separator/>
      </w:r>
    </w:p>
  </w:endnote>
  <w:endnote w:type="continuationSeparator" w:id="0">
    <w:p w14:paraId="71933297" w14:textId="77777777" w:rsidR="00F160CC" w:rsidRDefault="00F160CC" w:rsidP="00627A68">
      <w:r>
        <w:continuationSeparator/>
      </w:r>
    </w:p>
  </w:endnote>
  <w:endnote w:type="continuationNotice" w:id="1">
    <w:p w14:paraId="62CB252A" w14:textId="77777777" w:rsidR="00F160CC" w:rsidRDefault="00F160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, ??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9863927"/>
      <w:docPartObj>
        <w:docPartGallery w:val="Page Numbers (Bottom of Page)"/>
        <w:docPartUnique/>
      </w:docPartObj>
    </w:sdtPr>
    <w:sdtEndPr/>
    <w:sdtContent>
      <w:p w14:paraId="2EB014D8" w14:textId="0F9BADAD" w:rsidR="00F1538E" w:rsidRDefault="00F1538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150">
          <w:rPr>
            <w:noProof/>
          </w:rPr>
          <w:t>38</w:t>
        </w:r>
        <w:r>
          <w:fldChar w:fldCharType="end"/>
        </w:r>
      </w:p>
    </w:sdtContent>
  </w:sdt>
  <w:p w14:paraId="4BEF0593" w14:textId="77777777" w:rsidR="00F1538E" w:rsidRDefault="00F153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22C14" w14:textId="77777777" w:rsidR="00F160CC" w:rsidRDefault="00F160CC" w:rsidP="00627A68">
      <w:r>
        <w:separator/>
      </w:r>
    </w:p>
  </w:footnote>
  <w:footnote w:type="continuationSeparator" w:id="0">
    <w:p w14:paraId="284BF2D8" w14:textId="77777777" w:rsidR="00F160CC" w:rsidRDefault="00F160CC" w:rsidP="00627A68">
      <w:r>
        <w:continuationSeparator/>
      </w:r>
    </w:p>
  </w:footnote>
  <w:footnote w:type="continuationNotice" w:id="1">
    <w:p w14:paraId="7038AF60" w14:textId="77777777" w:rsidR="00F160CC" w:rsidRDefault="00F160C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6B855EC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  <w:rPr>
        <w:i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i w:val="0"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A56A6BC4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0000009"/>
    <w:multiLevelType w:val="single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7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eastAsia="Times New Roman" w:cs="Times New Roman"/>
        <w:sz w:val="22"/>
        <w:szCs w:val="22"/>
        <w:lang w:eastAsia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/>
      </w:rPr>
    </w:lvl>
  </w:abstractNum>
  <w:abstractNum w:abstractNumId="8" w15:restartNumberingAfterBreak="0">
    <w:nsid w:val="0000000B"/>
    <w:multiLevelType w:val="multilevel"/>
    <w:tmpl w:val="0000000B"/>
    <w:name w:val="WW8Num1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C"/>
    <w:multiLevelType w:val="multilevel"/>
    <w:tmpl w:val="C1F675FE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647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6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8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0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2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4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6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8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07" w:hanging="180"/>
      </w:p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</w:abstractNum>
  <w:abstractNum w:abstractNumId="12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3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4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5" w15:restartNumberingAfterBreak="0">
    <w:nsid w:val="00000012"/>
    <w:multiLevelType w:val="singleLevel"/>
    <w:tmpl w:val="00000012"/>
    <w:name w:val="WW8Num42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/>
        <w:b w:val="0"/>
        <w:color w:val="000000"/>
        <w:sz w:val="22"/>
        <w:szCs w:val="22"/>
      </w:rPr>
    </w:lvl>
  </w:abstractNum>
  <w:abstractNum w:abstractNumId="16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17" w15:restartNumberingAfterBreak="0">
    <w:nsid w:val="00000014"/>
    <w:multiLevelType w:val="singleLevel"/>
    <w:tmpl w:val="0000001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8" w15:restartNumberingAfterBreak="0">
    <w:nsid w:val="00000015"/>
    <w:multiLevelType w:val="multilevel"/>
    <w:tmpl w:val="00000015"/>
    <w:name w:val="WW8Num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9" w15:restartNumberingAfterBreak="0">
    <w:nsid w:val="00000016"/>
    <w:multiLevelType w:val="singleLevel"/>
    <w:tmpl w:val="00000016"/>
    <w:name w:val="WW8Num51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b w:val="0"/>
        <w:i w:val="0"/>
        <w:sz w:val="24"/>
      </w:rPr>
    </w:lvl>
  </w:abstractNum>
  <w:abstractNum w:abstractNumId="20" w15:restartNumberingAfterBreak="0">
    <w:nsid w:val="00000017"/>
    <w:multiLevelType w:val="multilevel"/>
    <w:tmpl w:val="8EF82698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22" w:hanging="18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22" w15:restartNumberingAfterBreak="0">
    <w:nsid w:val="00000019"/>
    <w:multiLevelType w:val="multilevel"/>
    <w:tmpl w:val="00000019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000002B"/>
    <w:multiLevelType w:val="single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4" w15:restartNumberingAfterBreak="0">
    <w:nsid w:val="02EB2DC2"/>
    <w:multiLevelType w:val="multilevel"/>
    <w:tmpl w:val="A96C1AC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32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25" w15:restartNumberingAfterBreak="0">
    <w:nsid w:val="08416467"/>
    <w:multiLevelType w:val="multilevel"/>
    <w:tmpl w:val="00FE5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0AF4713C"/>
    <w:multiLevelType w:val="hybridMultilevel"/>
    <w:tmpl w:val="C29EC316"/>
    <w:lvl w:ilvl="0" w:tplc="B87277F4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 w:hint="default"/>
        <w:b w:val="0"/>
        <w:i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FC1EE6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0B782E5C"/>
    <w:multiLevelType w:val="multilevel"/>
    <w:tmpl w:val="DBC4712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0DD25FBB"/>
    <w:multiLevelType w:val="multilevel"/>
    <w:tmpl w:val="9AA8C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0F8D3A39"/>
    <w:multiLevelType w:val="multilevel"/>
    <w:tmpl w:val="833C3586"/>
    <w:name w:val="WW8Num8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Open Sans" w:eastAsia="Times New Roman" w:hAnsi="Open Sans" w:cs="Open Sans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0" w15:restartNumberingAfterBreak="0">
    <w:nsid w:val="117D22B5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1C71F3"/>
    <w:multiLevelType w:val="hybridMultilevel"/>
    <w:tmpl w:val="23F6F6B8"/>
    <w:lvl w:ilvl="0" w:tplc="EC46BD0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271682"/>
    <w:multiLevelType w:val="hybridMultilevel"/>
    <w:tmpl w:val="68AE5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1242FC"/>
    <w:multiLevelType w:val="hybridMultilevel"/>
    <w:tmpl w:val="8126F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F821A9"/>
    <w:multiLevelType w:val="hybridMultilevel"/>
    <w:tmpl w:val="29761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32B34"/>
    <w:multiLevelType w:val="hybridMultilevel"/>
    <w:tmpl w:val="46C2CD0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3B5856"/>
    <w:multiLevelType w:val="hybridMultilevel"/>
    <w:tmpl w:val="6E4011C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C08512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D908F5"/>
    <w:multiLevelType w:val="hybridMultilevel"/>
    <w:tmpl w:val="F8765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0F0F2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15A3D3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230766"/>
    <w:multiLevelType w:val="hybridMultilevel"/>
    <w:tmpl w:val="21A6428C"/>
    <w:lvl w:ilvl="0" w:tplc="F0F0F2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880240"/>
    <w:multiLevelType w:val="hybridMultilevel"/>
    <w:tmpl w:val="12386E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269C72B9"/>
    <w:multiLevelType w:val="multilevel"/>
    <w:tmpl w:val="CC080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1" w15:restartNumberingAfterBreak="0">
    <w:nsid w:val="27326530"/>
    <w:multiLevelType w:val="multilevel"/>
    <w:tmpl w:val="D410211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42" w15:restartNumberingAfterBreak="0">
    <w:nsid w:val="276B5B95"/>
    <w:multiLevelType w:val="multilevel"/>
    <w:tmpl w:val="923EC208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Open Sans" w:eastAsia="Times New Roman" w:hAnsi="Open Sans" w:cs="Open Sans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43" w15:restartNumberingAfterBreak="0">
    <w:nsid w:val="304F7B03"/>
    <w:multiLevelType w:val="multilevel"/>
    <w:tmpl w:val="F4A4F1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41262E0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E572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35F376EC"/>
    <w:multiLevelType w:val="hybridMultilevel"/>
    <w:tmpl w:val="3FCA9D2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6493A94"/>
    <w:multiLevelType w:val="multilevel"/>
    <w:tmpl w:val="F4564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6AB0C54"/>
    <w:multiLevelType w:val="hybridMultilevel"/>
    <w:tmpl w:val="21AE6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9F1010"/>
    <w:multiLevelType w:val="hybridMultilevel"/>
    <w:tmpl w:val="FCB6562A"/>
    <w:lvl w:ilvl="0" w:tplc="889E7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bCs w:val="0"/>
        <w:strike w:val="0"/>
      </w:rPr>
    </w:lvl>
    <w:lvl w:ilvl="1" w:tplc="EE2A79C6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7F737C6"/>
    <w:multiLevelType w:val="multilevel"/>
    <w:tmpl w:val="8C8C7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2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51" w15:restartNumberingAfterBreak="0">
    <w:nsid w:val="3CDD2F01"/>
    <w:multiLevelType w:val="hybridMultilevel"/>
    <w:tmpl w:val="C76055CA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43C1174A"/>
    <w:multiLevelType w:val="hybridMultilevel"/>
    <w:tmpl w:val="A7C602BA"/>
    <w:lvl w:ilvl="0" w:tplc="1C3C7E4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45833C2"/>
    <w:multiLevelType w:val="hybridMultilevel"/>
    <w:tmpl w:val="BE86B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58504A"/>
    <w:multiLevelType w:val="hybridMultilevel"/>
    <w:tmpl w:val="0464DD9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EAB0F134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4BB4104C"/>
    <w:multiLevelType w:val="multilevel"/>
    <w:tmpl w:val="16C85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6" w15:restartNumberingAfterBreak="0">
    <w:nsid w:val="4ED76516"/>
    <w:multiLevelType w:val="hybridMultilevel"/>
    <w:tmpl w:val="AFD0370E"/>
    <w:lvl w:ilvl="0" w:tplc="875A063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574EA8"/>
    <w:multiLevelType w:val="multilevel"/>
    <w:tmpl w:val="374A887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istanumerowana2"/>
      <w:lvlText w:val="%2."/>
      <w:lvlJc w:val="left"/>
      <w:pPr>
        <w:tabs>
          <w:tab w:val="num" w:pos="851"/>
        </w:tabs>
        <w:ind w:left="851" w:hanging="494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5624702F"/>
    <w:multiLevelType w:val="hybridMultilevel"/>
    <w:tmpl w:val="2732F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4658A0"/>
    <w:multiLevelType w:val="multilevel"/>
    <w:tmpl w:val="80B66382"/>
    <w:name w:val="WW8Num612"/>
    <w:lvl w:ilvl="0">
      <w:start w:val="13"/>
      <w:numFmt w:val="decimal"/>
      <w:lvlText w:val="%1."/>
      <w:lvlJc w:val="left"/>
      <w:pPr>
        <w:tabs>
          <w:tab w:val="num" w:pos="709"/>
        </w:tabs>
        <w:ind w:left="927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47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087" w:hanging="360"/>
      </w:pPr>
      <w:rPr>
        <w:rFonts w:cs="Times New Roman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4707" w:hanging="360"/>
      </w:pPr>
      <w:rPr>
        <w:rFonts w:ascii="Open Sans" w:hAnsi="Open Sans" w:cs="Open Sans" w:hint="default"/>
        <w:sz w:val="20"/>
        <w:szCs w:val="20"/>
      </w:rPr>
    </w:lvl>
    <w:lvl w:ilvl="6">
      <w:start w:val="2"/>
      <w:numFmt w:val="upperRoman"/>
      <w:lvlText w:val="%7."/>
      <w:lvlJc w:val="left"/>
      <w:pPr>
        <w:tabs>
          <w:tab w:val="num" w:pos="0"/>
        </w:tabs>
        <w:ind w:left="5607" w:hanging="72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-5323"/>
        </w:tabs>
        <w:ind w:left="6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  <w:rPr>
        <w:rFonts w:cs="Times New Roman" w:hint="default"/>
      </w:rPr>
    </w:lvl>
  </w:abstractNum>
  <w:abstractNum w:abstractNumId="60" w15:restartNumberingAfterBreak="0">
    <w:nsid w:val="672667C9"/>
    <w:multiLevelType w:val="multilevel"/>
    <w:tmpl w:val="EBC2070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1" w:hanging="7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69330719"/>
    <w:multiLevelType w:val="multilevel"/>
    <w:tmpl w:val="CED44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648" w:hanging="648"/>
      </w:pPr>
      <w:rPr>
        <w:rFonts w:ascii="Calibri" w:eastAsia="Times New Roman" w:hAnsi="Calibri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2" w15:restartNumberingAfterBreak="0">
    <w:nsid w:val="6C206135"/>
    <w:multiLevelType w:val="hybridMultilevel"/>
    <w:tmpl w:val="4440B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FC94731"/>
    <w:multiLevelType w:val="multilevel"/>
    <w:tmpl w:val="378C6DB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64" w15:restartNumberingAfterBreak="0">
    <w:nsid w:val="700E25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0FF24CB"/>
    <w:multiLevelType w:val="hybridMultilevel"/>
    <w:tmpl w:val="E5CC5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3F4FB7"/>
    <w:multiLevelType w:val="hybridMultilevel"/>
    <w:tmpl w:val="73DC22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38BC13BE">
      <w:start w:val="1"/>
      <w:numFmt w:val="decimal"/>
      <w:lvlText w:val="%3."/>
      <w:lvlJc w:val="left"/>
      <w:pPr>
        <w:ind w:left="2922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75517A3F"/>
    <w:multiLevelType w:val="hybridMultilevel"/>
    <w:tmpl w:val="D4D8F020"/>
    <w:lvl w:ilvl="0" w:tplc="9D08BC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5F93018"/>
    <w:multiLevelType w:val="hybridMultilevel"/>
    <w:tmpl w:val="8FB23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DC505A"/>
    <w:multiLevelType w:val="hybridMultilevel"/>
    <w:tmpl w:val="A2202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FB31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7D0E4699"/>
    <w:multiLevelType w:val="multilevel"/>
    <w:tmpl w:val="722EC86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7FC61185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330046">
    <w:abstractNumId w:val="42"/>
  </w:num>
  <w:num w:numId="2" w16cid:durableId="1552499696">
    <w:abstractNumId w:val="70"/>
  </w:num>
  <w:num w:numId="3" w16cid:durableId="1473058103">
    <w:abstractNumId w:val="64"/>
  </w:num>
  <w:num w:numId="4" w16cid:durableId="1552813135">
    <w:abstractNumId w:val="57"/>
  </w:num>
  <w:num w:numId="5" w16cid:durableId="2139445045">
    <w:abstractNumId w:val="26"/>
  </w:num>
  <w:num w:numId="6" w16cid:durableId="736317812">
    <w:abstractNumId w:val="24"/>
  </w:num>
  <w:num w:numId="7" w16cid:durableId="219218320">
    <w:abstractNumId w:val="71"/>
  </w:num>
  <w:num w:numId="8" w16cid:durableId="241524262">
    <w:abstractNumId w:val="28"/>
  </w:num>
  <w:num w:numId="9" w16cid:durableId="1803159045">
    <w:abstractNumId w:val="43"/>
  </w:num>
  <w:num w:numId="10" w16cid:durableId="2037461223">
    <w:abstractNumId w:val="27"/>
  </w:num>
  <w:num w:numId="11" w16cid:durableId="2124811396">
    <w:abstractNumId w:val="50"/>
  </w:num>
  <w:num w:numId="12" w16cid:durableId="1613249082">
    <w:abstractNumId w:val="40"/>
  </w:num>
  <w:num w:numId="13" w16cid:durableId="2145198410">
    <w:abstractNumId w:val="60"/>
  </w:num>
  <w:num w:numId="14" w16cid:durableId="1262909241">
    <w:abstractNumId w:val="36"/>
  </w:num>
  <w:num w:numId="15" w16cid:durableId="672562554">
    <w:abstractNumId w:val="45"/>
  </w:num>
  <w:num w:numId="16" w16cid:durableId="814571536">
    <w:abstractNumId w:val="41"/>
  </w:num>
  <w:num w:numId="17" w16cid:durableId="698162493">
    <w:abstractNumId w:val="54"/>
  </w:num>
  <w:num w:numId="18" w16cid:durableId="1672483784">
    <w:abstractNumId w:val="66"/>
  </w:num>
  <w:num w:numId="19" w16cid:durableId="69618663">
    <w:abstractNumId w:val="25"/>
  </w:num>
  <w:num w:numId="20" w16cid:durableId="1991252852">
    <w:abstractNumId w:val="51"/>
  </w:num>
  <w:num w:numId="21" w16cid:durableId="1837302746">
    <w:abstractNumId w:val="31"/>
  </w:num>
  <w:num w:numId="22" w16cid:durableId="161154870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33512">
    <w:abstractNumId w:val="63"/>
  </w:num>
  <w:num w:numId="24" w16cid:durableId="1059137349">
    <w:abstractNumId w:val="47"/>
  </w:num>
  <w:num w:numId="25" w16cid:durableId="954406716">
    <w:abstractNumId w:val="69"/>
  </w:num>
  <w:num w:numId="26" w16cid:durableId="246429822">
    <w:abstractNumId w:val="65"/>
  </w:num>
  <w:num w:numId="27" w16cid:durableId="1008629980">
    <w:abstractNumId w:val="32"/>
  </w:num>
  <w:num w:numId="28" w16cid:durableId="1067992153">
    <w:abstractNumId w:val="37"/>
  </w:num>
  <w:num w:numId="29" w16cid:durableId="2133084587">
    <w:abstractNumId w:val="35"/>
  </w:num>
  <w:num w:numId="30" w16cid:durableId="1344670096">
    <w:abstractNumId w:val="67"/>
  </w:num>
  <w:num w:numId="31" w16cid:durableId="1858618722">
    <w:abstractNumId w:val="62"/>
  </w:num>
  <w:num w:numId="32" w16cid:durableId="1036463296">
    <w:abstractNumId w:val="33"/>
  </w:num>
  <w:num w:numId="33" w16cid:durableId="809245496">
    <w:abstractNumId w:val="68"/>
  </w:num>
  <w:num w:numId="34" w16cid:durableId="1814249536">
    <w:abstractNumId w:val="58"/>
  </w:num>
  <w:num w:numId="35" w16cid:durableId="2004963180">
    <w:abstractNumId w:val="48"/>
  </w:num>
  <w:num w:numId="36" w16cid:durableId="618880929">
    <w:abstractNumId w:val="38"/>
  </w:num>
  <w:num w:numId="37" w16cid:durableId="1475831800">
    <w:abstractNumId w:val="72"/>
  </w:num>
  <w:num w:numId="38" w16cid:durableId="144781894">
    <w:abstractNumId w:val="34"/>
  </w:num>
  <w:num w:numId="39" w16cid:durableId="1699349693">
    <w:abstractNumId w:val="52"/>
  </w:num>
  <w:num w:numId="40" w16cid:durableId="215045353">
    <w:abstractNumId w:val="56"/>
  </w:num>
  <w:num w:numId="41" w16cid:durableId="585463349">
    <w:abstractNumId w:val="30"/>
  </w:num>
  <w:num w:numId="42" w16cid:durableId="964652697">
    <w:abstractNumId w:val="44"/>
  </w:num>
  <w:num w:numId="43" w16cid:durableId="885263927">
    <w:abstractNumId w:val="61"/>
  </w:num>
  <w:num w:numId="44" w16cid:durableId="848065493">
    <w:abstractNumId w:val="39"/>
  </w:num>
  <w:num w:numId="45" w16cid:durableId="1453748554">
    <w:abstractNumId w:val="49"/>
  </w:num>
  <w:num w:numId="46" w16cid:durableId="2138334776">
    <w:abstractNumId w:val="46"/>
  </w:num>
  <w:num w:numId="47" w16cid:durableId="1135373685">
    <w:abstractNumId w:val="5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68"/>
    <w:rsid w:val="000013F0"/>
    <w:rsid w:val="00001BF2"/>
    <w:rsid w:val="0000705C"/>
    <w:rsid w:val="000100C6"/>
    <w:rsid w:val="0001068F"/>
    <w:rsid w:val="00011304"/>
    <w:rsid w:val="000113D4"/>
    <w:rsid w:val="00011811"/>
    <w:rsid w:val="00012718"/>
    <w:rsid w:val="00012C07"/>
    <w:rsid w:val="00013339"/>
    <w:rsid w:val="00013872"/>
    <w:rsid w:val="00013F84"/>
    <w:rsid w:val="000146DD"/>
    <w:rsid w:val="00015216"/>
    <w:rsid w:val="00017D4F"/>
    <w:rsid w:val="0002024F"/>
    <w:rsid w:val="00024F4E"/>
    <w:rsid w:val="00025470"/>
    <w:rsid w:val="00025837"/>
    <w:rsid w:val="00027AC2"/>
    <w:rsid w:val="0003000D"/>
    <w:rsid w:val="0003081E"/>
    <w:rsid w:val="00030A35"/>
    <w:rsid w:val="00031D05"/>
    <w:rsid w:val="000328EE"/>
    <w:rsid w:val="00032BFF"/>
    <w:rsid w:val="00032D82"/>
    <w:rsid w:val="00033BFE"/>
    <w:rsid w:val="00033C5D"/>
    <w:rsid w:val="000342DC"/>
    <w:rsid w:val="000346EF"/>
    <w:rsid w:val="00034859"/>
    <w:rsid w:val="00034BD9"/>
    <w:rsid w:val="00034DF6"/>
    <w:rsid w:val="00035AB1"/>
    <w:rsid w:val="00036004"/>
    <w:rsid w:val="0003627E"/>
    <w:rsid w:val="0003657D"/>
    <w:rsid w:val="00036737"/>
    <w:rsid w:val="0004018F"/>
    <w:rsid w:val="00040232"/>
    <w:rsid w:val="0004045A"/>
    <w:rsid w:val="00040C79"/>
    <w:rsid w:val="0004173E"/>
    <w:rsid w:val="000427F2"/>
    <w:rsid w:val="000436E0"/>
    <w:rsid w:val="00044423"/>
    <w:rsid w:val="000450E5"/>
    <w:rsid w:val="000455E7"/>
    <w:rsid w:val="00045FD1"/>
    <w:rsid w:val="000463F5"/>
    <w:rsid w:val="000467DF"/>
    <w:rsid w:val="00046E28"/>
    <w:rsid w:val="00047816"/>
    <w:rsid w:val="00050650"/>
    <w:rsid w:val="0005071A"/>
    <w:rsid w:val="00051364"/>
    <w:rsid w:val="00051938"/>
    <w:rsid w:val="0005303B"/>
    <w:rsid w:val="000532DC"/>
    <w:rsid w:val="00053707"/>
    <w:rsid w:val="00053CDE"/>
    <w:rsid w:val="00054BF5"/>
    <w:rsid w:val="000551A2"/>
    <w:rsid w:val="0005582B"/>
    <w:rsid w:val="00055C57"/>
    <w:rsid w:val="00056073"/>
    <w:rsid w:val="000567B3"/>
    <w:rsid w:val="00056E12"/>
    <w:rsid w:val="00057773"/>
    <w:rsid w:val="00060EC0"/>
    <w:rsid w:val="00061779"/>
    <w:rsid w:val="0006190C"/>
    <w:rsid w:val="00061BC6"/>
    <w:rsid w:val="00061E48"/>
    <w:rsid w:val="00062345"/>
    <w:rsid w:val="000630EA"/>
    <w:rsid w:val="0006317B"/>
    <w:rsid w:val="00063E1F"/>
    <w:rsid w:val="00066CB7"/>
    <w:rsid w:val="00066F73"/>
    <w:rsid w:val="00067FAC"/>
    <w:rsid w:val="00070F77"/>
    <w:rsid w:val="00072699"/>
    <w:rsid w:val="00072B3B"/>
    <w:rsid w:val="00072D60"/>
    <w:rsid w:val="00073B20"/>
    <w:rsid w:val="00073C8B"/>
    <w:rsid w:val="00074B01"/>
    <w:rsid w:val="00075012"/>
    <w:rsid w:val="00075265"/>
    <w:rsid w:val="00075827"/>
    <w:rsid w:val="00075E0D"/>
    <w:rsid w:val="0007687A"/>
    <w:rsid w:val="000768AD"/>
    <w:rsid w:val="00076907"/>
    <w:rsid w:val="00077718"/>
    <w:rsid w:val="000818C5"/>
    <w:rsid w:val="0008228E"/>
    <w:rsid w:val="000822AA"/>
    <w:rsid w:val="00082C07"/>
    <w:rsid w:val="00082DED"/>
    <w:rsid w:val="00083410"/>
    <w:rsid w:val="00083845"/>
    <w:rsid w:val="00083E1D"/>
    <w:rsid w:val="0008474E"/>
    <w:rsid w:val="00084BBE"/>
    <w:rsid w:val="00084C8A"/>
    <w:rsid w:val="00084E04"/>
    <w:rsid w:val="0008776C"/>
    <w:rsid w:val="0009029C"/>
    <w:rsid w:val="000902DC"/>
    <w:rsid w:val="000914B8"/>
    <w:rsid w:val="00091E9E"/>
    <w:rsid w:val="00091F1C"/>
    <w:rsid w:val="000927F4"/>
    <w:rsid w:val="00092F81"/>
    <w:rsid w:val="0009307D"/>
    <w:rsid w:val="0009347F"/>
    <w:rsid w:val="000940DE"/>
    <w:rsid w:val="000946DC"/>
    <w:rsid w:val="000949DC"/>
    <w:rsid w:val="00094BE9"/>
    <w:rsid w:val="00095F8C"/>
    <w:rsid w:val="000974F1"/>
    <w:rsid w:val="000A0734"/>
    <w:rsid w:val="000A0E95"/>
    <w:rsid w:val="000A1217"/>
    <w:rsid w:val="000A2051"/>
    <w:rsid w:val="000A242C"/>
    <w:rsid w:val="000A40A9"/>
    <w:rsid w:val="000A4CED"/>
    <w:rsid w:val="000A4CFD"/>
    <w:rsid w:val="000A507B"/>
    <w:rsid w:val="000A534B"/>
    <w:rsid w:val="000A56B8"/>
    <w:rsid w:val="000A5F63"/>
    <w:rsid w:val="000A61CD"/>
    <w:rsid w:val="000A672B"/>
    <w:rsid w:val="000A6BF6"/>
    <w:rsid w:val="000B05B4"/>
    <w:rsid w:val="000B1E15"/>
    <w:rsid w:val="000B24C4"/>
    <w:rsid w:val="000B2902"/>
    <w:rsid w:val="000B3D8E"/>
    <w:rsid w:val="000B513D"/>
    <w:rsid w:val="000B54C2"/>
    <w:rsid w:val="000B55AA"/>
    <w:rsid w:val="000B5B00"/>
    <w:rsid w:val="000B5CED"/>
    <w:rsid w:val="000C04DA"/>
    <w:rsid w:val="000C0979"/>
    <w:rsid w:val="000C0A25"/>
    <w:rsid w:val="000C0F6C"/>
    <w:rsid w:val="000C18A7"/>
    <w:rsid w:val="000C1B3E"/>
    <w:rsid w:val="000C2C1B"/>
    <w:rsid w:val="000C2FD4"/>
    <w:rsid w:val="000C337B"/>
    <w:rsid w:val="000C3465"/>
    <w:rsid w:val="000C55D8"/>
    <w:rsid w:val="000C62FE"/>
    <w:rsid w:val="000D0311"/>
    <w:rsid w:val="000D078C"/>
    <w:rsid w:val="000D1320"/>
    <w:rsid w:val="000D1EAA"/>
    <w:rsid w:val="000D413B"/>
    <w:rsid w:val="000D479E"/>
    <w:rsid w:val="000D49C3"/>
    <w:rsid w:val="000D5568"/>
    <w:rsid w:val="000D576B"/>
    <w:rsid w:val="000D58A9"/>
    <w:rsid w:val="000D6E80"/>
    <w:rsid w:val="000D7579"/>
    <w:rsid w:val="000D7BE5"/>
    <w:rsid w:val="000E3AD2"/>
    <w:rsid w:val="000E5150"/>
    <w:rsid w:val="000E67FE"/>
    <w:rsid w:val="000F07AB"/>
    <w:rsid w:val="000F0E6C"/>
    <w:rsid w:val="000F1914"/>
    <w:rsid w:val="000F1998"/>
    <w:rsid w:val="000F2D26"/>
    <w:rsid w:val="000F3052"/>
    <w:rsid w:val="000F30B3"/>
    <w:rsid w:val="000F3728"/>
    <w:rsid w:val="000F3B11"/>
    <w:rsid w:val="000F3C32"/>
    <w:rsid w:val="000F40B4"/>
    <w:rsid w:val="000F5241"/>
    <w:rsid w:val="000F599B"/>
    <w:rsid w:val="000F5AB5"/>
    <w:rsid w:val="000F5DC6"/>
    <w:rsid w:val="000F6A6A"/>
    <w:rsid w:val="000F6F92"/>
    <w:rsid w:val="00100173"/>
    <w:rsid w:val="00100B85"/>
    <w:rsid w:val="00100FC1"/>
    <w:rsid w:val="00101882"/>
    <w:rsid w:val="00101BAA"/>
    <w:rsid w:val="00101FAD"/>
    <w:rsid w:val="00102256"/>
    <w:rsid w:val="001042F2"/>
    <w:rsid w:val="0010532D"/>
    <w:rsid w:val="001055BE"/>
    <w:rsid w:val="00105B89"/>
    <w:rsid w:val="00105F56"/>
    <w:rsid w:val="00106715"/>
    <w:rsid w:val="00107079"/>
    <w:rsid w:val="00107456"/>
    <w:rsid w:val="00107C1D"/>
    <w:rsid w:val="00110F6E"/>
    <w:rsid w:val="00111275"/>
    <w:rsid w:val="0011185D"/>
    <w:rsid w:val="00111913"/>
    <w:rsid w:val="00112478"/>
    <w:rsid w:val="0011284B"/>
    <w:rsid w:val="00113917"/>
    <w:rsid w:val="0011474B"/>
    <w:rsid w:val="00115BA1"/>
    <w:rsid w:val="00115BDC"/>
    <w:rsid w:val="00120A94"/>
    <w:rsid w:val="00120C17"/>
    <w:rsid w:val="0012251A"/>
    <w:rsid w:val="00122FA6"/>
    <w:rsid w:val="0012339D"/>
    <w:rsid w:val="00123B99"/>
    <w:rsid w:val="0012432B"/>
    <w:rsid w:val="001245F1"/>
    <w:rsid w:val="00124C44"/>
    <w:rsid w:val="00125282"/>
    <w:rsid w:val="00125795"/>
    <w:rsid w:val="00125F17"/>
    <w:rsid w:val="0012766C"/>
    <w:rsid w:val="00127F00"/>
    <w:rsid w:val="00130474"/>
    <w:rsid w:val="00130F73"/>
    <w:rsid w:val="001318D6"/>
    <w:rsid w:val="0013198E"/>
    <w:rsid w:val="00132412"/>
    <w:rsid w:val="00133127"/>
    <w:rsid w:val="00133D87"/>
    <w:rsid w:val="00133DB9"/>
    <w:rsid w:val="00133DDF"/>
    <w:rsid w:val="00135FE6"/>
    <w:rsid w:val="0013647E"/>
    <w:rsid w:val="0013652E"/>
    <w:rsid w:val="00136C44"/>
    <w:rsid w:val="00136E98"/>
    <w:rsid w:val="00140064"/>
    <w:rsid w:val="00140DF8"/>
    <w:rsid w:val="00141921"/>
    <w:rsid w:val="00141FCC"/>
    <w:rsid w:val="001434C3"/>
    <w:rsid w:val="0014542F"/>
    <w:rsid w:val="00145550"/>
    <w:rsid w:val="001458BE"/>
    <w:rsid w:val="00146180"/>
    <w:rsid w:val="0014687E"/>
    <w:rsid w:val="00147216"/>
    <w:rsid w:val="00151350"/>
    <w:rsid w:val="00151C12"/>
    <w:rsid w:val="00151D90"/>
    <w:rsid w:val="0015280F"/>
    <w:rsid w:val="0015321D"/>
    <w:rsid w:val="00153DE4"/>
    <w:rsid w:val="00153FA6"/>
    <w:rsid w:val="00154391"/>
    <w:rsid w:val="00154D88"/>
    <w:rsid w:val="00155272"/>
    <w:rsid w:val="00155551"/>
    <w:rsid w:val="00155BDF"/>
    <w:rsid w:val="00160A00"/>
    <w:rsid w:val="00160FF2"/>
    <w:rsid w:val="001624D6"/>
    <w:rsid w:val="00163EA5"/>
    <w:rsid w:val="001645EB"/>
    <w:rsid w:val="00165487"/>
    <w:rsid w:val="00166819"/>
    <w:rsid w:val="00167820"/>
    <w:rsid w:val="00167C91"/>
    <w:rsid w:val="001714DC"/>
    <w:rsid w:val="0017168B"/>
    <w:rsid w:val="0017172F"/>
    <w:rsid w:val="00172239"/>
    <w:rsid w:val="001729A5"/>
    <w:rsid w:val="00172C59"/>
    <w:rsid w:val="00175763"/>
    <w:rsid w:val="00177064"/>
    <w:rsid w:val="00177184"/>
    <w:rsid w:val="001772FF"/>
    <w:rsid w:val="0017758B"/>
    <w:rsid w:val="00180E2C"/>
    <w:rsid w:val="00180FC4"/>
    <w:rsid w:val="00181025"/>
    <w:rsid w:val="001812E0"/>
    <w:rsid w:val="00181543"/>
    <w:rsid w:val="00181C62"/>
    <w:rsid w:val="0018202C"/>
    <w:rsid w:val="00183845"/>
    <w:rsid w:val="00183D81"/>
    <w:rsid w:val="001843AD"/>
    <w:rsid w:val="001844FA"/>
    <w:rsid w:val="00184B1A"/>
    <w:rsid w:val="00185942"/>
    <w:rsid w:val="00185B1B"/>
    <w:rsid w:val="001904F7"/>
    <w:rsid w:val="001923F2"/>
    <w:rsid w:val="0019329F"/>
    <w:rsid w:val="00193600"/>
    <w:rsid w:val="00194D1A"/>
    <w:rsid w:val="00195707"/>
    <w:rsid w:val="0019658F"/>
    <w:rsid w:val="00196EA7"/>
    <w:rsid w:val="001A012F"/>
    <w:rsid w:val="001A0287"/>
    <w:rsid w:val="001A083F"/>
    <w:rsid w:val="001A1646"/>
    <w:rsid w:val="001A3271"/>
    <w:rsid w:val="001A3C4A"/>
    <w:rsid w:val="001A40E3"/>
    <w:rsid w:val="001A4171"/>
    <w:rsid w:val="001A4A33"/>
    <w:rsid w:val="001A4D68"/>
    <w:rsid w:val="001A5504"/>
    <w:rsid w:val="001A609E"/>
    <w:rsid w:val="001A6975"/>
    <w:rsid w:val="001A75A8"/>
    <w:rsid w:val="001A78FF"/>
    <w:rsid w:val="001B146B"/>
    <w:rsid w:val="001B1CDC"/>
    <w:rsid w:val="001B1E92"/>
    <w:rsid w:val="001B22A7"/>
    <w:rsid w:val="001B235D"/>
    <w:rsid w:val="001B2429"/>
    <w:rsid w:val="001B2A80"/>
    <w:rsid w:val="001B2F23"/>
    <w:rsid w:val="001B2F62"/>
    <w:rsid w:val="001B482E"/>
    <w:rsid w:val="001B583A"/>
    <w:rsid w:val="001B59DC"/>
    <w:rsid w:val="001B5C86"/>
    <w:rsid w:val="001B5F33"/>
    <w:rsid w:val="001B6CB6"/>
    <w:rsid w:val="001C07BA"/>
    <w:rsid w:val="001C17B8"/>
    <w:rsid w:val="001C26B5"/>
    <w:rsid w:val="001C33D0"/>
    <w:rsid w:val="001C34C9"/>
    <w:rsid w:val="001C45FE"/>
    <w:rsid w:val="001C46E7"/>
    <w:rsid w:val="001C5CA6"/>
    <w:rsid w:val="001C6BFF"/>
    <w:rsid w:val="001C7870"/>
    <w:rsid w:val="001C79D8"/>
    <w:rsid w:val="001C7A61"/>
    <w:rsid w:val="001C7BE2"/>
    <w:rsid w:val="001D39AC"/>
    <w:rsid w:val="001D401C"/>
    <w:rsid w:val="001D4B27"/>
    <w:rsid w:val="001D5D0B"/>
    <w:rsid w:val="001D701C"/>
    <w:rsid w:val="001D71C1"/>
    <w:rsid w:val="001D76EC"/>
    <w:rsid w:val="001D7D1C"/>
    <w:rsid w:val="001D7F0E"/>
    <w:rsid w:val="001E084D"/>
    <w:rsid w:val="001E09BB"/>
    <w:rsid w:val="001E2456"/>
    <w:rsid w:val="001E302B"/>
    <w:rsid w:val="001E3127"/>
    <w:rsid w:val="001E3172"/>
    <w:rsid w:val="001E3221"/>
    <w:rsid w:val="001E36F2"/>
    <w:rsid w:val="001E3844"/>
    <w:rsid w:val="001E4AAC"/>
    <w:rsid w:val="001E4D55"/>
    <w:rsid w:val="001E51AF"/>
    <w:rsid w:val="001E5D36"/>
    <w:rsid w:val="001E602D"/>
    <w:rsid w:val="001E671E"/>
    <w:rsid w:val="001E6A3A"/>
    <w:rsid w:val="001E6DEF"/>
    <w:rsid w:val="001F022D"/>
    <w:rsid w:val="001F16DC"/>
    <w:rsid w:val="001F34E7"/>
    <w:rsid w:val="001F372E"/>
    <w:rsid w:val="001F3BE5"/>
    <w:rsid w:val="001F3D5C"/>
    <w:rsid w:val="001F473C"/>
    <w:rsid w:val="001F47D7"/>
    <w:rsid w:val="001F5BFA"/>
    <w:rsid w:val="001F60C5"/>
    <w:rsid w:val="001F6B4A"/>
    <w:rsid w:val="001F7573"/>
    <w:rsid w:val="001F7A8B"/>
    <w:rsid w:val="0020149E"/>
    <w:rsid w:val="00201B1F"/>
    <w:rsid w:val="002029B7"/>
    <w:rsid w:val="002032FE"/>
    <w:rsid w:val="002035B4"/>
    <w:rsid w:val="0020371A"/>
    <w:rsid w:val="002038AE"/>
    <w:rsid w:val="00203F0E"/>
    <w:rsid w:val="0020432D"/>
    <w:rsid w:val="00205E39"/>
    <w:rsid w:val="00206DFE"/>
    <w:rsid w:val="00207127"/>
    <w:rsid w:val="002079CB"/>
    <w:rsid w:val="00207FA1"/>
    <w:rsid w:val="00210109"/>
    <w:rsid w:val="002102FD"/>
    <w:rsid w:val="0021114B"/>
    <w:rsid w:val="00211692"/>
    <w:rsid w:val="00211F3F"/>
    <w:rsid w:val="00212111"/>
    <w:rsid w:val="00212A18"/>
    <w:rsid w:val="00212CCF"/>
    <w:rsid w:val="002148CD"/>
    <w:rsid w:val="00214D2F"/>
    <w:rsid w:val="00216447"/>
    <w:rsid w:val="002167FC"/>
    <w:rsid w:val="00216946"/>
    <w:rsid w:val="0021792E"/>
    <w:rsid w:val="00217D39"/>
    <w:rsid w:val="00220260"/>
    <w:rsid w:val="00220F76"/>
    <w:rsid w:val="002230D1"/>
    <w:rsid w:val="002237C6"/>
    <w:rsid w:val="00224629"/>
    <w:rsid w:val="00224F4B"/>
    <w:rsid w:val="00227BD7"/>
    <w:rsid w:val="0023043B"/>
    <w:rsid w:val="002309F9"/>
    <w:rsid w:val="00231CF5"/>
    <w:rsid w:val="0023297D"/>
    <w:rsid w:val="00233DA4"/>
    <w:rsid w:val="00234198"/>
    <w:rsid w:val="0023439E"/>
    <w:rsid w:val="00235743"/>
    <w:rsid w:val="00236D6E"/>
    <w:rsid w:val="00240302"/>
    <w:rsid w:val="00240542"/>
    <w:rsid w:val="002405B4"/>
    <w:rsid w:val="00240887"/>
    <w:rsid w:val="00240BA5"/>
    <w:rsid w:val="00240E43"/>
    <w:rsid w:val="002411DF"/>
    <w:rsid w:val="002412F2"/>
    <w:rsid w:val="00243AA5"/>
    <w:rsid w:val="00243AC0"/>
    <w:rsid w:val="00243E63"/>
    <w:rsid w:val="00244466"/>
    <w:rsid w:val="002450C1"/>
    <w:rsid w:val="00245166"/>
    <w:rsid w:val="0024524D"/>
    <w:rsid w:val="002454E9"/>
    <w:rsid w:val="0024632F"/>
    <w:rsid w:val="00246569"/>
    <w:rsid w:val="002477C1"/>
    <w:rsid w:val="00250B3E"/>
    <w:rsid w:val="00251344"/>
    <w:rsid w:val="00251BB1"/>
    <w:rsid w:val="00251E08"/>
    <w:rsid w:val="00253C1D"/>
    <w:rsid w:val="00255444"/>
    <w:rsid w:val="0026016D"/>
    <w:rsid w:val="00260CE0"/>
    <w:rsid w:val="00260EE0"/>
    <w:rsid w:val="00262673"/>
    <w:rsid w:val="00262B6A"/>
    <w:rsid w:val="002635B7"/>
    <w:rsid w:val="0026396B"/>
    <w:rsid w:val="00263CA3"/>
    <w:rsid w:val="00264196"/>
    <w:rsid w:val="002643A7"/>
    <w:rsid w:val="00264512"/>
    <w:rsid w:val="002647C0"/>
    <w:rsid w:val="0026521F"/>
    <w:rsid w:val="002655C2"/>
    <w:rsid w:val="00265A2D"/>
    <w:rsid w:val="002664B9"/>
    <w:rsid w:val="00266DF0"/>
    <w:rsid w:val="002675A2"/>
    <w:rsid w:val="0026796D"/>
    <w:rsid w:val="00270242"/>
    <w:rsid w:val="0027074D"/>
    <w:rsid w:val="00271416"/>
    <w:rsid w:val="00271432"/>
    <w:rsid w:val="00272B3A"/>
    <w:rsid w:val="00272E2B"/>
    <w:rsid w:val="00272E97"/>
    <w:rsid w:val="0027336B"/>
    <w:rsid w:val="002736A4"/>
    <w:rsid w:val="0027376A"/>
    <w:rsid w:val="0027376E"/>
    <w:rsid w:val="00275429"/>
    <w:rsid w:val="00276013"/>
    <w:rsid w:val="00280F7E"/>
    <w:rsid w:val="00282E7F"/>
    <w:rsid w:val="002844BD"/>
    <w:rsid w:val="00285961"/>
    <w:rsid w:val="00285A01"/>
    <w:rsid w:val="00285AA2"/>
    <w:rsid w:val="0028751A"/>
    <w:rsid w:val="0028767F"/>
    <w:rsid w:val="00287738"/>
    <w:rsid w:val="0028796B"/>
    <w:rsid w:val="00287E43"/>
    <w:rsid w:val="00292783"/>
    <w:rsid w:val="002927D1"/>
    <w:rsid w:val="00292AB8"/>
    <w:rsid w:val="00292C92"/>
    <w:rsid w:val="002939BB"/>
    <w:rsid w:val="00294327"/>
    <w:rsid w:val="002945A8"/>
    <w:rsid w:val="00295BB5"/>
    <w:rsid w:val="00295E70"/>
    <w:rsid w:val="00295F71"/>
    <w:rsid w:val="00295FD4"/>
    <w:rsid w:val="00296153"/>
    <w:rsid w:val="00296693"/>
    <w:rsid w:val="002969D9"/>
    <w:rsid w:val="00296C6C"/>
    <w:rsid w:val="00297C09"/>
    <w:rsid w:val="002A0BCA"/>
    <w:rsid w:val="002A1146"/>
    <w:rsid w:val="002A214C"/>
    <w:rsid w:val="002A3083"/>
    <w:rsid w:val="002A376F"/>
    <w:rsid w:val="002A37C8"/>
    <w:rsid w:val="002A40E9"/>
    <w:rsid w:val="002A4D0D"/>
    <w:rsid w:val="002A7410"/>
    <w:rsid w:val="002A7514"/>
    <w:rsid w:val="002B1853"/>
    <w:rsid w:val="002B1A18"/>
    <w:rsid w:val="002B1B25"/>
    <w:rsid w:val="002B2423"/>
    <w:rsid w:val="002B270A"/>
    <w:rsid w:val="002B304E"/>
    <w:rsid w:val="002B3A9D"/>
    <w:rsid w:val="002B59D4"/>
    <w:rsid w:val="002B6849"/>
    <w:rsid w:val="002B6A94"/>
    <w:rsid w:val="002B75DF"/>
    <w:rsid w:val="002C1591"/>
    <w:rsid w:val="002C213D"/>
    <w:rsid w:val="002C48A1"/>
    <w:rsid w:val="002C57EA"/>
    <w:rsid w:val="002C5801"/>
    <w:rsid w:val="002C62E1"/>
    <w:rsid w:val="002C71B2"/>
    <w:rsid w:val="002C740F"/>
    <w:rsid w:val="002C79B7"/>
    <w:rsid w:val="002D0EE4"/>
    <w:rsid w:val="002D1B86"/>
    <w:rsid w:val="002D255A"/>
    <w:rsid w:val="002D2E9F"/>
    <w:rsid w:val="002D48F1"/>
    <w:rsid w:val="002D54DC"/>
    <w:rsid w:val="002D65BB"/>
    <w:rsid w:val="002D7827"/>
    <w:rsid w:val="002D7A12"/>
    <w:rsid w:val="002E07E3"/>
    <w:rsid w:val="002E197B"/>
    <w:rsid w:val="002E24F1"/>
    <w:rsid w:val="002E2BA5"/>
    <w:rsid w:val="002E3B42"/>
    <w:rsid w:val="002E502F"/>
    <w:rsid w:val="002E5885"/>
    <w:rsid w:val="002E5F45"/>
    <w:rsid w:val="002F017E"/>
    <w:rsid w:val="002F2FB2"/>
    <w:rsid w:val="002F4A18"/>
    <w:rsid w:val="002F4EE4"/>
    <w:rsid w:val="002F616E"/>
    <w:rsid w:val="002F6AAF"/>
    <w:rsid w:val="002F6DD7"/>
    <w:rsid w:val="002F797D"/>
    <w:rsid w:val="00300757"/>
    <w:rsid w:val="00300A6F"/>
    <w:rsid w:val="0030183A"/>
    <w:rsid w:val="00302961"/>
    <w:rsid w:val="00302B96"/>
    <w:rsid w:val="003037D8"/>
    <w:rsid w:val="003038DB"/>
    <w:rsid w:val="00303FB2"/>
    <w:rsid w:val="00305772"/>
    <w:rsid w:val="00305C2B"/>
    <w:rsid w:val="003061C5"/>
    <w:rsid w:val="00307583"/>
    <w:rsid w:val="0031032A"/>
    <w:rsid w:val="00310331"/>
    <w:rsid w:val="00310BDA"/>
    <w:rsid w:val="00312270"/>
    <w:rsid w:val="00312332"/>
    <w:rsid w:val="00312ABB"/>
    <w:rsid w:val="0031311B"/>
    <w:rsid w:val="003132D8"/>
    <w:rsid w:val="00313F19"/>
    <w:rsid w:val="00314705"/>
    <w:rsid w:val="00314714"/>
    <w:rsid w:val="003149C3"/>
    <w:rsid w:val="003149E3"/>
    <w:rsid w:val="00315183"/>
    <w:rsid w:val="003151FD"/>
    <w:rsid w:val="00317AF9"/>
    <w:rsid w:val="00320DB1"/>
    <w:rsid w:val="003212C4"/>
    <w:rsid w:val="003229DF"/>
    <w:rsid w:val="00322A79"/>
    <w:rsid w:val="003231F1"/>
    <w:rsid w:val="00323EEC"/>
    <w:rsid w:val="00323FD9"/>
    <w:rsid w:val="00324F76"/>
    <w:rsid w:val="0032521F"/>
    <w:rsid w:val="003256ED"/>
    <w:rsid w:val="00325D15"/>
    <w:rsid w:val="003264C6"/>
    <w:rsid w:val="00326DD2"/>
    <w:rsid w:val="00326E63"/>
    <w:rsid w:val="00327601"/>
    <w:rsid w:val="00327AD7"/>
    <w:rsid w:val="0033026C"/>
    <w:rsid w:val="00330595"/>
    <w:rsid w:val="003307AF"/>
    <w:rsid w:val="00330CBE"/>
    <w:rsid w:val="003312DB"/>
    <w:rsid w:val="00331C16"/>
    <w:rsid w:val="003325F1"/>
    <w:rsid w:val="00333640"/>
    <w:rsid w:val="00334563"/>
    <w:rsid w:val="003346A9"/>
    <w:rsid w:val="00335041"/>
    <w:rsid w:val="00335248"/>
    <w:rsid w:val="00335273"/>
    <w:rsid w:val="0033547C"/>
    <w:rsid w:val="00336EE8"/>
    <w:rsid w:val="00337E1D"/>
    <w:rsid w:val="00340A0D"/>
    <w:rsid w:val="00340B4F"/>
    <w:rsid w:val="003416FE"/>
    <w:rsid w:val="0034287A"/>
    <w:rsid w:val="00342ADE"/>
    <w:rsid w:val="0034328D"/>
    <w:rsid w:val="00343B89"/>
    <w:rsid w:val="00343EB9"/>
    <w:rsid w:val="003452AE"/>
    <w:rsid w:val="0034563B"/>
    <w:rsid w:val="003458C8"/>
    <w:rsid w:val="0034590F"/>
    <w:rsid w:val="00345D56"/>
    <w:rsid w:val="00346647"/>
    <w:rsid w:val="003472F0"/>
    <w:rsid w:val="003474AF"/>
    <w:rsid w:val="00350592"/>
    <w:rsid w:val="0035208E"/>
    <w:rsid w:val="00352A47"/>
    <w:rsid w:val="00352BF3"/>
    <w:rsid w:val="00352EB6"/>
    <w:rsid w:val="00353E26"/>
    <w:rsid w:val="0035417A"/>
    <w:rsid w:val="00354662"/>
    <w:rsid w:val="00355C09"/>
    <w:rsid w:val="0035640B"/>
    <w:rsid w:val="003564B8"/>
    <w:rsid w:val="003577F1"/>
    <w:rsid w:val="003612DF"/>
    <w:rsid w:val="0036142B"/>
    <w:rsid w:val="003634BE"/>
    <w:rsid w:val="00363BA0"/>
    <w:rsid w:val="00364202"/>
    <w:rsid w:val="0036444F"/>
    <w:rsid w:val="00365858"/>
    <w:rsid w:val="00366319"/>
    <w:rsid w:val="003670C3"/>
    <w:rsid w:val="003670DF"/>
    <w:rsid w:val="00367213"/>
    <w:rsid w:val="00367A0C"/>
    <w:rsid w:val="00367CB6"/>
    <w:rsid w:val="00367ED9"/>
    <w:rsid w:val="00367FA5"/>
    <w:rsid w:val="0037157C"/>
    <w:rsid w:val="0037178F"/>
    <w:rsid w:val="003718F5"/>
    <w:rsid w:val="00371F6E"/>
    <w:rsid w:val="003724AD"/>
    <w:rsid w:val="00372D18"/>
    <w:rsid w:val="003730D0"/>
    <w:rsid w:val="00375A11"/>
    <w:rsid w:val="00376107"/>
    <w:rsid w:val="00380038"/>
    <w:rsid w:val="00380275"/>
    <w:rsid w:val="003828D9"/>
    <w:rsid w:val="00382F5A"/>
    <w:rsid w:val="0038418B"/>
    <w:rsid w:val="003844AD"/>
    <w:rsid w:val="00385203"/>
    <w:rsid w:val="00386249"/>
    <w:rsid w:val="003867E9"/>
    <w:rsid w:val="00386BAA"/>
    <w:rsid w:val="00386D2A"/>
    <w:rsid w:val="00386E97"/>
    <w:rsid w:val="00387558"/>
    <w:rsid w:val="0038769C"/>
    <w:rsid w:val="00387D74"/>
    <w:rsid w:val="00391D57"/>
    <w:rsid w:val="00391E4F"/>
    <w:rsid w:val="003920F2"/>
    <w:rsid w:val="00392E73"/>
    <w:rsid w:val="003937E0"/>
    <w:rsid w:val="00394C4B"/>
    <w:rsid w:val="0039533E"/>
    <w:rsid w:val="003954AD"/>
    <w:rsid w:val="00395DE5"/>
    <w:rsid w:val="00396BAE"/>
    <w:rsid w:val="003A0A4B"/>
    <w:rsid w:val="003A1617"/>
    <w:rsid w:val="003A26BB"/>
    <w:rsid w:val="003A290C"/>
    <w:rsid w:val="003A45BC"/>
    <w:rsid w:val="003A45BD"/>
    <w:rsid w:val="003A4D46"/>
    <w:rsid w:val="003A615D"/>
    <w:rsid w:val="003A66A0"/>
    <w:rsid w:val="003A67D2"/>
    <w:rsid w:val="003A6DF0"/>
    <w:rsid w:val="003A6EAD"/>
    <w:rsid w:val="003A7F3B"/>
    <w:rsid w:val="003B094C"/>
    <w:rsid w:val="003B1E3A"/>
    <w:rsid w:val="003B2122"/>
    <w:rsid w:val="003B3027"/>
    <w:rsid w:val="003B3C40"/>
    <w:rsid w:val="003B4F34"/>
    <w:rsid w:val="003B50A5"/>
    <w:rsid w:val="003B5784"/>
    <w:rsid w:val="003B5D73"/>
    <w:rsid w:val="003B6E87"/>
    <w:rsid w:val="003B751F"/>
    <w:rsid w:val="003C00D6"/>
    <w:rsid w:val="003C0118"/>
    <w:rsid w:val="003C0823"/>
    <w:rsid w:val="003C0C4D"/>
    <w:rsid w:val="003C0E2B"/>
    <w:rsid w:val="003C23EE"/>
    <w:rsid w:val="003C28DF"/>
    <w:rsid w:val="003C2C6E"/>
    <w:rsid w:val="003C2E93"/>
    <w:rsid w:val="003C3BF2"/>
    <w:rsid w:val="003C471F"/>
    <w:rsid w:val="003C4CAE"/>
    <w:rsid w:val="003C60B5"/>
    <w:rsid w:val="003C6156"/>
    <w:rsid w:val="003C67A9"/>
    <w:rsid w:val="003C75B5"/>
    <w:rsid w:val="003C7B7B"/>
    <w:rsid w:val="003C7C80"/>
    <w:rsid w:val="003D0158"/>
    <w:rsid w:val="003D01D8"/>
    <w:rsid w:val="003D06D8"/>
    <w:rsid w:val="003D1B49"/>
    <w:rsid w:val="003D1C58"/>
    <w:rsid w:val="003D1FB4"/>
    <w:rsid w:val="003D2144"/>
    <w:rsid w:val="003D21A4"/>
    <w:rsid w:val="003D310F"/>
    <w:rsid w:val="003D379B"/>
    <w:rsid w:val="003D46DD"/>
    <w:rsid w:val="003D49E7"/>
    <w:rsid w:val="003D59B7"/>
    <w:rsid w:val="003D5D98"/>
    <w:rsid w:val="003D5F07"/>
    <w:rsid w:val="003D61EA"/>
    <w:rsid w:val="003D662E"/>
    <w:rsid w:val="003D694D"/>
    <w:rsid w:val="003D7FEF"/>
    <w:rsid w:val="003E052C"/>
    <w:rsid w:val="003E0D91"/>
    <w:rsid w:val="003E1211"/>
    <w:rsid w:val="003E1517"/>
    <w:rsid w:val="003E4E98"/>
    <w:rsid w:val="003E5174"/>
    <w:rsid w:val="003E5E05"/>
    <w:rsid w:val="003E6DB3"/>
    <w:rsid w:val="003E72FA"/>
    <w:rsid w:val="003F01CD"/>
    <w:rsid w:val="003F11A7"/>
    <w:rsid w:val="003F23DB"/>
    <w:rsid w:val="003F56DB"/>
    <w:rsid w:val="003F5979"/>
    <w:rsid w:val="003F6767"/>
    <w:rsid w:val="00400179"/>
    <w:rsid w:val="00401151"/>
    <w:rsid w:val="00401ABF"/>
    <w:rsid w:val="00401D64"/>
    <w:rsid w:val="004026C1"/>
    <w:rsid w:val="0040298A"/>
    <w:rsid w:val="0040402A"/>
    <w:rsid w:val="004040BD"/>
    <w:rsid w:val="00405B47"/>
    <w:rsid w:val="00406BEE"/>
    <w:rsid w:val="00406C0D"/>
    <w:rsid w:val="004075F7"/>
    <w:rsid w:val="004124C0"/>
    <w:rsid w:val="00413BEF"/>
    <w:rsid w:val="004145A1"/>
    <w:rsid w:val="00414925"/>
    <w:rsid w:val="004149D8"/>
    <w:rsid w:val="004161D0"/>
    <w:rsid w:val="004162F8"/>
    <w:rsid w:val="00416574"/>
    <w:rsid w:val="0041668E"/>
    <w:rsid w:val="00416B0A"/>
    <w:rsid w:val="0041735C"/>
    <w:rsid w:val="00421E49"/>
    <w:rsid w:val="004228EC"/>
    <w:rsid w:val="00423884"/>
    <w:rsid w:val="0042511E"/>
    <w:rsid w:val="004258E6"/>
    <w:rsid w:val="00425E58"/>
    <w:rsid w:val="00426089"/>
    <w:rsid w:val="00430EED"/>
    <w:rsid w:val="00430F98"/>
    <w:rsid w:val="00431490"/>
    <w:rsid w:val="00432548"/>
    <w:rsid w:val="00432B7C"/>
    <w:rsid w:val="004342D5"/>
    <w:rsid w:val="00434B8B"/>
    <w:rsid w:val="0043652B"/>
    <w:rsid w:val="00436624"/>
    <w:rsid w:val="00437413"/>
    <w:rsid w:val="00437EEA"/>
    <w:rsid w:val="004430B9"/>
    <w:rsid w:val="004436C4"/>
    <w:rsid w:val="00443F14"/>
    <w:rsid w:val="0044624F"/>
    <w:rsid w:val="00446273"/>
    <w:rsid w:val="0044729D"/>
    <w:rsid w:val="00447679"/>
    <w:rsid w:val="00447C9A"/>
    <w:rsid w:val="00450587"/>
    <w:rsid w:val="00450670"/>
    <w:rsid w:val="00450BFD"/>
    <w:rsid w:val="00451CF5"/>
    <w:rsid w:val="0045295D"/>
    <w:rsid w:val="00452D34"/>
    <w:rsid w:val="00453CBC"/>
    <w:rsid w:val="00453D5D"/>
    <w:rsid w:val="00455872"/>
    <w:rsid w:val="00455A06"/>
    <w:rsid w:val="00455AB8"/>
    <w:rsid w:val="00456C60"/>
    <w:rsid w:val="00460B82"/>
    <w:rsid w:val="00460F4D"/>
    <w:rsid w:val="004610D1"/>
    <w:rsid w:val="00461248"/>
    <w:rsid w:val="00462A16"/>
    <w:rsid w:val="00462A23"/>
    <w:rsid w:val="0046309A"/>
    <w:rsid w:val="00463562"/>
    <w:rsid w:val="004636F7"/>
    <w:rsid w:val="00463E39"/>
    <w:rsid w:val="00463EAF"/>
    <w:rsid w:val="00464297"/>
    <w:rsid w:val="004659F4"/>
    <w:rsid w:val="00466FA6"/>
    <w:rsid w:val="00467403"/>
    <w:rsid w:val="004675FF"/>
    <w:rsid w:val="004676E5"/>
    <w:rsid w:val="0047299A"/>
    <w:rsid w:val="00473265"/>
    <w:rsid w:val="00474DE9"/>
    <w:rsid w:val="00475800"/>
    <w:rsid w:val="00475E60"/>
    <w:rsid w:val="00475F9B"/>
    <w:rsid w:val="00476ADA"/>
    <w:rsid w:val="00480D27"/>
    <w:rsid w:val="00481148"/>
    <w:rsid w:val="00481AE4"/>
    <w:rsid w:val="00481C37"/>
    <w:rsid w:val="00482126"/>
    <w:rsid w:val="0048317D"/>
    <w:rsid w:val="00483BF9"/>
    <w:rsid w:val="00486A7B"/>
    <w:rsid w:val="004876EF"/>
    <w:rsid w:val="00490441"/>
    <w:rsid w:val="00491977"/>
    <w:rsid w:val="00491BBD"/>
    <w:rsid w:val="00491BDD"/>
    <w:rsid w:val="00492808"/>
    <w:rsid w:val="00492E4C"/>
    <w:rsid w:val="004930AA"/>
    <w:rsid w:val="00493842"/>
    <w:rsid w:val="004948DD"/>
    <w:rsid w:val="004959E7"/>
    <w:rsid w:val="004963C9"/>
    <w:rsid w:val="00497547"/>
    <w:rsid w:val="00497D48"/>
    <w:rsid w:val="004A10A8"/>
    <w:rsid w:val="004A3437"/>
    <w:rsid w:val="004A4FDF"/>
    <w:rsid w:val="004A5157"/>
    <w:rsid w:val="004A64FA"/>
    <w:rsid w:val="004A6DFD"/>
    <w:rsid w:val="004B0341"/>
    <w:rsid w:val="004B0C3C"/>
    <w:rsid w:val="004B1724"/>
    <w:rsid w:val="004B2B10"/>
    <w:rsid w:val="004B2CE9"/>
    <w:rsid w:val="004B33AD"/>
    <w:rsid w:val="004B3B10"/>
    <w:rsid w:val="004B3C91"/>
    <w:rsid w:val="004B473D"/>
    <w:rsid w:val="004B4877"/>
    <w:rsid w:val="004B4A8B"/>
    <w:rsid w:val="004B52AA"/>
    <w:rsid w:val="004B5413"/>
    <w:rsid w:val="004B541D"/>
    <w:rsid w:val="004B5468"/>
    <w:rsid w:val="004B5746"/>
    <w:rsid w:val="004B5E25"/>
    <w:rsid w:val="004B6EE1"/>
    <w:rsid w:val="004B72D1"/>
    <w:rsid w:val="004B7506"/>
    <w:rsid w:val="004B7E9B"/>
    <w:rsid w:val="004C07E1"/>
    <w:rsid w:val="004C19BD"/>
    <w:rsid w:val="004C1AA5"/>
    <w:rsid w:val="004C230F"/>
    <w:rsid w:val="004C2EED"/>
    <w:rsid w:val="004C3C05"/>
    <w:rsid w:val="004C3D9F"/>
    <w:rsid w:val="004C3F54"/>
    <w:rsid w:val="004C4406"/>
    <w:rsid w:val="004C5206"/>
    <w:rsid w:val="004C5337"/>
    <w:rsid w:val="004C5F9C"/>
    <w:rsid w:val="004D0C94"/>
    <w:rsid w:val="004D1584"/>
    <w:rsid w:val="004D1DCB"/>
    <w:rsid w:val="004D25CF"/>
    <w:rsid w:val="004D28B7"/>
    <w:rsid w:val="004D317E"/>
    <w:rsid w:val="004D3959"/>
    <w:rsid w:val="004D4A2C"/>
    <w:rsid w:val="004D4FEE"/>
    <w:rsid w:val="004D6E18"/>
    <w:rsid w:val="004D6E9E"/>
    <w:rsid w:val="004D6F15"/>
    <w:rsid w:val="004D7095"/>
    <w:rsid w:val="004D7303"/>
    <w:rsid w:val="004E13BF"/>
    <w:rsid w:val="004E255B"/>
    <w:rsid w:val="004E2AC6"/>
    <w:rsid w:val="004E2F1C"/>
    <w:rsid w:val="004E4A1B"/>
    <w:rsid w:val="004E6114"/>
    <w:rsid w:val="004E675E"/>
    <w:rsid w:val="004E6E55"/>
    <w:rsid w:val="004E6F66"/>
    <w:rsid w:val="004E75E2"/>
    <w:rsid w:val="004E76EF"/>
    <w:rsid w:val="004F076A"/>
    <w:rsid w:val="004F1DA7"/>
    <w:rsid w:val="004F3095"/>
    <w:rsid w:val="004F3A0A"/>
    <w:rsid w:val="004F3D14"/>
    <w:rsid w:val="004F591F"/>
    <w:rsid w:val="004F6631"/>
    <w:rsid w:val="004F7520"/>
    <w:rsid w:val="004F7A6B"/>
    <w:rsid w:val="00500EF7"/>
    <w:rsid w:val="0050156B"/>
    <w:rsid w:val="00501676"/>
    <w:rsid w:val="005020A4"/>
    <w:rsid w:val="0050459D"/>
    <w:rsid w:val="00505882"/>
    <w:rsid w:val="005059B3"/>
    <w:rsid w:val="00505A49"/>
    <w:rsid w:val="00505CBB"/>
    <w:rsid w:val="005067F0"/>
    <w:rsid w:val="00510434"/>
    <w:rsid w:val="005117E6"/>
    <w:rsid w:val="00512186"/>
    <w:rsid w:val="00512847"/>
    <w:rsid w:val="00512FA3"/>
    <w:rsid w:val="00513458"/>
    <w:rsid w:val="00514308"/>
    <w:rsid w:val="005144C2"/>
    <w:rsid w:val="00515EFC"/>
    <w:rsid w:val="0051605F"/>
    <w:rsid w:val="0051664C"/>
    <w:rsid w:val="00516B0A"/>
    <w:rsid w:val="00517B45"/>
    <w:rsid w:val="0051B545"/>
    <w:rsid w:val="00520269"/>
    <w:rsid w:val="00520F75"/>
    <w:rsid w:val="00521852"/>
    <w:rsid w:val="00522928"/>
    <w:rsid w:val="00522FAD"/>
    <w:rsid w:val="00524025"/>
    <w:rsid w:val="00524763"/>
    <w:rsid w:val="0052485B"/>
    <w:rsid w:val="00526C52"/>
    <w:rsid w:val="00527452"/>
    <w:rsid w:val="0052760F"/>
    <w:rsid w:val="00527B35"/>
    <w:rsid w:val="00530C8E"/>
    <w:rsid w:val="005313C0"/>
    <w:rsid w:val="00531EA5"/>
    <w:rsid w:val="005321A4"/>
    <w:rsid w:val="00532536"/>
    <w:rsid w:val="0053365C"/>
    <w:rsid w:val="00534325"/>
    <w:rsid w:val="005346E2"/>
    <w:rsid w:val="00534BFC"/>
    <w:rsid w:val="00534F73"/>
    <w:rsid w:val="005353DA"/>
    <w:rsid w:val="00536238"/>
    <w:rsid w:val="00536589"/>
    <w:rsid w:val="0053667F"/>
    <w:rsid w:val="005367FC"/>
    <w:rsid w:val="00536A04"/>
    <w:rsid w:val="00536B5F"/>
    <w:rsid w:val="00536B77"/>
    <w:rsid w:val="00536E79"/>
    <w:rsid w:val="00537341"/>
    <w:rsid w:val="00537505"/>
    <w:rsid w:val="00537739"/>
    <w:rsid w:val="0054006A"/>
    <w:rsid w:val="005414D3"/>
    <w:rsid w:val="005415E5"/>
    <w:rsid w:val="00542DC8"/>
    <w:rsid w:val="005454F1"/>
    <w:rsid w:val="005465F0"/>
    <w:rsid w:val="00546F10"/>
    <w:rsid w:val="00547785"/>
    <w:rsid w:val="005515A0"/>
    <w:rsid w:val="00551908"/>
    <w:rsid w:val="00552B3C"/>
    <w:rsid w:val="00552FED"/>
    <w:rsid w:val="0055349B"/>
    <w:rsid w:val="00554252"/>
    <w:rsid w:val="00555955"/>
    <w:rsid w:val="0055666F"/>
    <w:rsid w:val="00556BB2"/>
    <w:rsid w:val="005573BA"/>
    <w:rsid w:val="005575A7"/>
    <w:rsid w:val="0055792E"/>
    <w:rsid w:val="00560198"/>
    <w:rsid w:val="00560C40"/>
    <w:rsid w:val="005617D3"/>
    <w:rsid w:val="00561CC9"/>
    <w:rsid w:val="00561F46"/>
    <w:rsid w:val="005625B0"/>
    <w:rsid w:val="00563163"/>
    <w:rsid w:val="00563910"/>
    <w:rsid w:val="00565FA7"/>
    <w:rsid w:val="00566023"/>
    <w:rsid w:val="0057024F"/>
    <w:rsid w:val="00570305"/>
    <w:rsid w:val="00570328"/>
    <w:rsid w:val="0057036F"/>
    <w:rsid w:val="0057145E"/>
    <w:rsid w:val="00572806"/>
    <w:rsid w:val="00572CCF"/>
    <w:rsid w:val="00572D27"/>
    <w:rsid w:val="00573C96"/>
    <w:rsid w:val="0057461A"/>
    <w:rsid w:val="005748E2"/>
    <w:rsid w:val="0057558D"/>
    <w:rsid w:val="0057562A"/>
    <w:rsid w:val="00575AF2"/>
    <w:rsid w:val="00575EB2"/>
    <w:rsid w:val="00576385"/>
    <w:rsid w:val="0057662F"/>
    <w:rsid w:val="00576819"/>
    <w:rsid w:val="00577DA2"/>
    <w:rsid w:val="00577DAD"/>
    <w:rsid w:val="00577E3C"/>
    <w:rsid w:val="00581ACC"/>
    <w:rsid w:val="005821C3"/>
    <w:rsid w:val="005842D8"/>
    <w:rsid w:val="005863DD"/>
    <w:rsid w:val="005865F5"/>
    <w:rsid w:val="00586DFA"/>
    <w:rsid w:val="00587B47"/>
    <w:rsid w:val="00587E06"/>
    <w:rsid w:val="00591208"/>
    <w:rsid w:val="00591949"/>
    <w:rsid w:val="00591F05"/>
    <w:rsid w:val="0059209A"/>
    <w:rsid w:val="0059226B"/>
    <w:rsid w:val="005924BA"/>
    <w:rsid w:val="005926AE"/>
    <w:rsid w:val="00592C27"/>
    <w:rsid w:val="00593065"/>
    <w:rsid w:val="0059346C"/>
    <w:rsid w:val="00593563"/>
    <w:rsid w:val="0059360B"/>
    <w:rsid w:val="0059504C"/>
    <w:rsid w:val="00595AE0"/>
    <w:rsid w:val="00596442"/>
    <w:rsid w:val="0059683D"/>
    <w:rsid w:val="00596CA5"/>
    <w:rsid w:val="00596DE5"/>
    <w:rsid w:val="00597186"/>
    <w:rsid w:val="00597212"/>
    <w:rsid w:val="005A1EC7"/>
    <w:rsid w:val="005A31B8"/>
    <w:rsid w:val="005A354B"/>
    <w:rsid w:val="005A356D"/>
    <w:rsid w:val="005A35E4"/>
    <w:rsid w:val="005A38CE"/>
    <w:rsid w:val="005A41AB"/>
    <w:rsid w:val="005A5C92"/>
    <w:rsid w:val="005A5CB3"/>
    <w:rsid w:val="005A6403"/>
    <w:rsid w:val="005A683A"/>
    <w:rsid w:val="005B04E1"/>
    <w:rsid w:val="005B106B"/>
    <w:rsid w:val="005B13BB"/>
    <w:rsid w:val="005B2AD7"/>
    <w:rsid w:val="005B32A5"/>
    <w:rsid w:val="005B3362"/>
    <w:rsid w:val="005B4186"/>
    <w:rsid w:val="005B45EE"/>
    <w:rsid w:val="005B4C3F"/>
    <w:rsid w:val="005B66B4"/>
    <w:rsid w:val="005C0886"/>
    <w:rsid w:val="005C1577"/>
    <w:rsid w:val="005C1DBC"/>
    <w:rsid w:val="005C1E96"/>
    <w:rsid w:val="005C37FB"/>
    <w:rsid w:val="005C419C"/>
    <w:rsid w:val="005C4686"/>
    <w:rsid w:val="005C469C"/>
    <w:rsid w:val="005C51D0"/>
    <w:rsid w:val="005C6F02"/>
    <w:rsid w:val="005C71C9"/>
    <w:rsid w:val="005C7237"/>
    <w:rsid w:val="005C7B2D"/>
    <w:rsid w:val="005C7CAB"/>
    <w:rsid w:val="005C7D04"/>
    <w:rsid w:val="005D11D7"/>
    <w:rsid w:val="005D26DA"/>
    <w:rsid w:val="005D3069"/>
    <w:rsid w:val="005D3459"/>
    <w:rsid w:val="005D5189"/>
    <w:rsid w:val="005D543A"/>
    <w:rsid w:val="005D7DEA"/>
    <w:rsid w:val="005E02A3"/>
    <w:rsid w:val="005E02D0"/>
    <w:rsid w:val="005E0F3D"/>
    <w:rsid w:val="005E1C38"/>
    <w:rsid w:val="005E2E93"/>
    <w:rsid w:val="005E3AE6"/>
    <w:rsid w:val="005E45E3"/>
    <w:rsid w:val="005E4CB6"/>
    <w:rsid w:val="005E556F"/>
    <w:rsid w:val="005E55D2"/>
    <w:rsid w:val="005E5D63"/>
    <w:rsid w:val="005E61CE"/>
    <w:rsid w:val="005E6648"/>
    <w:rsid w:val="005E6960"/>
    <w:rsid w:val="005E71D4"/>
    <w:rsid w:val="005F0598"/>
    <w:rsid w:val="005F0819"/>
    <w:rsid w:val="005F271C"/>
    <w:rsid w:val="005F2ECB"/>
    <w:rsid w:val="005F2F0B"/>
    <w:rsid w:val="005F34EC"/>
    <w:rsid w:val="005F5392"/>
    <w:rsid w:val="005F6321"/>
    <w:rsid w:val="005F666B"/>
    <w:rsid w:val="005F740D"/>
    <w:rsid w:val="005F7DBE"/>
    <w:rsid w:val="00600687"/>
    <w:rsid w:val="00600A95"/>
    <w:rsid w:val="00601A29"/>
    <w:rsid w:val="00602439"/>
    <w:rsid w:val="00603964"/>
    <w:rsid w:val="00605030"/>
    <w:rsid w:val="006061E9"/>
    <w:rsid w:val="00606635"/>
    <w:rsid w:val="00606828"/>
    <w:rsid w:val="00607C07"/>
    <w:rsid w:val="006100D2"/>
    <w:rsid w:val="006112CD"/>
    <w:rsid w:val="00611CD5"/>
    <w:rsid w:val="00613B4C"/>
    <w:rsid w:val="00613D76"/>
    <w:rsid w:val="0061407B"/>
    <w:rsid w:val="00614C23"/>
    <w:rsid w:val="00615337"/>
    <w:rsid w:val="006156D9"/>
    <w:rsid w:val="00616A39"/>
    <w:rsid w:val="00616FDF"/>
    <w:rsid w:val="006178D4"/>
    <w:rsid w:val="00617C7C"/>
    <w:rsid w:val="0062037A"/>
    <w:rsid w:val="006213E5"/>
    <w:rsid w:val="00622530"/>
    <w:rsid w:val="0062299B"/>
    <w:rsid w:val="00623AE3"/>
    <w:rsid w:val="00623B41"/>
    <w:rsid w:val="0062472E"/>
    <w:rsid w:val="00625146"/>
    <w:rsid w:val="006259FF"/>
    <w:rsid w:val="00625D8A"/>
    <w:rsid w:val="00626628"/>
    <w:rsid w:val="00626DF6"/>
    <w:rsid w:val="006274A1"/>
    <w:rsid w:val="00627A68"/>
    <w:rsid w:val="006303FB"/>
    <w:rsid w:val="0063044C"/>
    <w:rsid w:val="0063048E"/>
    <w:rsid w:val="00630966"/>
    <w:rsid w:val="006309B4"/>
    <w:rsid w:val="006315D1"/>
    <w:rsid w:val="00631C79"/>
    <w:rsid w:val="00631DD7"/>
    <w:rsid w:val="00632733"/>
    <w:rsid w:val="0063278E"/>
    <w:rsid w:val="0063291C"/>
    <w:rsid w:val="00632A80"/>
    <w:rsid w:val="00632B10"/>
    <w:rsid w:val="00632EDC"/>
    <w:rsid w:val="00633307"/>
    <w:rsid w:val="006335F5"/>
    <w:rsid w:val="00633FBB"/>
    <w:rsid w:val="006342CA"/>
    <w:rsid w:val="0063494E"/>
    <w:rsid w:val="006365C2"/>
    <w:rsid w:val="0063693F"/>
    <w:rsid w:val="006369B0"/>
    <w:rsid w:val="00637126"/>
    <w:rsid w:val="006375CB"/>
    <w:rsid w:val="0064082A"/>
    <w:rsid w:val="0064225F"/>
    <w:rsid w:val="0064235D"/>
    <w:rsid w:val="0064243B"/>
    <w:rsid w:val="00642F40"/>
    <w:rsid w:val="00643539"/>
    <w:rsid w:val="00645723"/>
    <w:rsid w:val="00645905"/>
    <w:rsid w:val="006476D9"/>
    <w:rsid w:val="00651CC7"/>
    <w:rsid w:val="00652341"/>
    <w:rsid w:val="00654762"/>
    <w:rsid w:val="00655316"/>
    <w:rsid w:val="00655630"/>
    <w:rsid w:val="00655EB4"/>
    <w:rsid w:val="00655F9D"/>
    <w:rsid w:val="00657D43"/>
    <w:rsid w:val="006610D6"/>
    <w:rsid w:val="0066158B"/>
    <w:rsid w:val="006616AC"/>
    <w:rsid w:val="00662397"/>
    <w:rsid w:val="00662500"/>
    <w:rsid w:val="00663DA8"/>
    <w:rsid w:val="00664307"/>
    <w:rsid w:val="00664B01"/>
    <w:rsid w:val="006652E2"/>
    <w:rsid w:val="00665319"/>
    <w:rsid w:val="006653AE"/>
    <w:rsid w:val="0066605A"/>
    <w:rsid w:val="006666A0"/>
    <w:rsid w:val="006673A8"/>
    <w:rsid w:val="006676DE"/>
    <w:rsid w:val="00671A42"/>
    <w:rsid w:val="0067255F"/>
    <w:rsid w:val="0067283C"/>
    <w:rsid w:val="0067297C"/>
    <w:rsid w:val="00672F92"/>
    <w:rsid w:val="0067304B"/>
    <w:rsid w:val="0067322D"/>
    <w:rsid w:val="00673841"/>
    <w:rsid w:val="006746DA"/>
    <w:rsid w:val="006764F2"/>
    <w:rsid w:val="00677295"/>
    <w:rsid w:val="00680B3E"/>
    <w:rsid w:val="00680BA6"/>
    <w:rsid w:val="00681204"/>
    <w:rsid w:val="0068135B"/>
    <w:rsid w:val="00681D96"/>
    <w:rsid w:val="0068231E"/>
    <w:rsid w:val="00682AD9"/>
    <w:rsid w:val="006836A8"/>
    <w:rsid w:val="006856A5"/>
    <w:rsid w:val="006861C2"/>
    <w:rsid w:val="0068689A"/>
    <w:rsid w:val="00687866"/>
    <w:rsid w:val="00690879"/>
    <w:rsid w:val="00690C16"/>
    <w:rsid w:val="00692B74"/>
    <w:rsid w:val="00692BCA"/>
    <w:rsid w:val="00694804"/>
    <w:rsid w:val="006960F5"/>
    <w:rsid w:val="00696453"/>
    <w:rsid w:val="00696CE1"/>
    <w:rsid w:val="006971BC"/>
    <w:rsid w:val="006A023C"/>
    <w:rsid w:val="006A07C7"/>
    <w:rsid w:val="006A15A8"/>
    <w:rsid w:val="006A1AAF"/>
    <w:rsid w:val="006A1E2F"/>
    <w:rsid w:val="006A239D"/>
    <w:rsid w:val="006A2501"/>
    <w:rsid w:val="006A3022"/>
    <w:rsid w:val="006A352D"/>
    <w:rsid w:val="006A37C8"/>
    <w:rsid w:val="006A3803"/>
    <w:rsid w:val="006A3ED9"/>
    <w:rsid w:val="006A5A95"/>
    <w:rsid w:val="006A6802"/>
    <w:rsid w:val="006A7CD4"/>
    <w:rsid w:val="006A7F13"/>
    <w:rsid w:val="006B09C2"/>
    <w:rsid w:val="006B0ACF"/>
    <w:rsid w:val="006B22DA"/>
    <w:rsid w:val="006B232C"/>
    <w:rsid w:val="006B3266"/>
    <w:rsid w:val="006B33D4"/>
    <w:rsid w:val="006B4A38"/>
    <w:rsid w:val="006B55F7"/>
    <w:rsid w:val="006B6F9C"/>
    <w:rsid w:val="006B7754"/>
    <w:rsid w:val="006B77AB"/>
    <w:rsid w:val="006C0073"/>
    <w:rsid w:val="006C0340"/>
    <w:rsid w:val="006C0D21"/>
    <w:rsid w:val="006C0D5C"/>
    <w:rsid w:val="006C1180"/>
    <w:rsid w:val="006C17EC"/>
    <w:rsid w:val="006C223F"/>
    <w:rsid w:val="006C3085"/>
    <w:rsid w:val="006C3923"/>
    <w:rsid w:val="006C552E"/>
    <w:rsid w:val="006C5844"/>
    <w:rsid w:val="006C617E"/>
    <w:rsid w:val="006C6366"/>
    <w:rsid w:val="006C6EA4"/>
    <w:rsid w:val="006C761B"/>
    <w:rsid w:val="006D0B40"/>
    <w:rsid w:val="006D0BAE"/>
    <w:rsid w:val="006D1665"/>
    <w:rsid w:val="006D1794"/>
    <w:rsid w:val="006D2298"/>
    <w:rsid w:val="006D275B"/>
    <w:rsid w:val="006D357C"/>
    <w:rsid w:val="006D3767"/>
    <w:rsid w:val="006D3F9C"/>
    <w:rsid w:val="006D45EE"/>
    <w:rsid w:val="006D496A"/>
    <w:rsid w:val="006D49CE"/>
    <w:rsid w:val="006D4FDD"/>
    <w:rsid w:val="006D5113"/>
    <w:rsid w:val="006D550E"/>
    <w:rsid w:val="006D5F17"/>
    <w:rsid w:val="006D5F73"/>
    <w:rsid w:val="006E06CA"/>
    <w:rsid w:val="006E0AFE"/>
    <w:rsid w:val="006E1D2F"/>
    <w:rsid w:val="006E24C4"/>
    <w:rsid w:val="006E286B"/>
    <w:rsid w:val="006E2DEC"/>
    <w:rsid w:val="006E36D5"/>
    <w:rsid w:val="006E41F7"/>
    <w:rsid w:val="006E4421"/>
    <w:rsid w:val="006E58C1"/>
    <w:rsid w:val="006E6CCD"/>
    <w:rsid w:val="006E73D4"/>
    <w:rsid w:val="006F1207"/>
    <w:rsid w:val="006F1A39"/>
    <w:rsid w:val="006F1D46"/>
    <w:rsid w:val="006F24E2"/>
    <w:rsid w:val="006F256C"/>
    <w:rsid w:val="006F279B"/>
    <w:rsid w:val="006F3205"/>
    <w:rsid w:val="006F3252"/>
    <w:rsid w:val="006F421C"/>
    <w:rsid w:val="006F4452"/>
    <w:rsid w:val="006F463D"/>
    <w:rsid w:val="006F4D47"/>
    <w:rsid w:val="006F52D4"/>
    <w:rsid w:val="006F5644"/>
    <w:rsid w:val="006F6A48"/>
    <w:rsid w:val="006F6BF2"/>
    <w:rsid w:val="006F6FB6"/>
    <w:rsid w:val="006F795F"/>
    <w:rsid w:val="007000F8"/>
    <w:rsid w:val="00701720"/>
    <w:rsid w:val="00702ACF"/>
    <w:rsid w:val="007033E3"/>
    <w:rsid w:val="00703491"/>
    <w:rsid w:val="0070399B"/>
    <w:rsid w:val="00704405"/>
    <w:rsid w:val="00704F10"/>
    <w:rsid w:val="00705210"/>
    <w:rsid w:val="007057CA"/>
    <w:rsid w:val="007058E0"/>
    <w:rsid w:val="00706F1B"/>
    <w:rsid w:val="007101B6"/>
    <w:rsid w:val="00710814"/>
    <w:rsid w:val="00710B8F"/>
    <w:rsid w:val="00710C30"/>
    <w:rsid w:val="0071175F"/>
    <w:rsid w:val="00711B16"/>
    <w:rsid w:val="00712486"/>
    <w:rsid w:val="00712F3A"/>
    <w:rsid w:val="00714C9C"/>
    <w:rsid w:val="00715511"/>
    <w:rsid w:val="00715A56"/>
    <w:rsid w:val="00715F41"/>
    <w:rsid w:val="00716709"/>
    <w:rsid w:val="00717774"/>
    <w:rsid w:val="00717ABC"/>
    <w:rsid w:val="00717DDC"/>
    <w:rsid w:val="0072065D"/>
    <w:rsid w:val="00720EB2"/>
    <w:rsid w:val="00721001"/>
    <w:rsid w:val="00721A56"/>
    <w:rsid w:val="00723246"/>
    <w:rsid w:val="00724951"/>
    <w:rsid w:val="00724BC6"/>
    <w:rsid w:val="007259BE"/>
    <w:rsid w:val="00725E52"/>
    <w:rsid w:val="007261EE"/>
    <w:rsid w:val="007265C3"/>
    <w:rsid w:val="007275DE"/>
    <w:rsid w:val="007279A3"/>
    <w:rsid w:val="00732215"/>
    <w:rsid w:val="0073254E"/>
    <w:rsid w:val="007342D4"/>
    <w:rsid w:val="007343E8"/>
    <w:rsid w:val="00734494"/>
    <w:rsid w:val="007344E8"/>
    <w:rsid w:val="0073457B"/>
    <w:rsid w:val="00734B8B"/>
    <w:rsid w:val="00735129"/>
    <w:rsid w:val="0073535E"/>
    <w:rsid w:val="00735ACE"/>
    <w:rsid w:val="00735E82"/>
    <w:rsid w:val="00735F72"/>
    <w:rsid w:val="00735F8D"/>
    <w:rsid w:val="00736B2A"/>
    <w:rsid w:val="00737607"/>
    <w:rsid w:val="00737EFA"/>
    <w:rsid w:val="007408A5"/>
    <w:rsid w:val="00740CE1"/>
    <w:rsid w:val="00742197"/>
    <w:rsid w:val="00743147"/>
    <w:rsid w:val="00746354"/>
    <w:rsid w:val="00746868"/>
    <w:rsid w:val="007476A1"/>
    <w:rsid w:val="007479BF"/>
    <w:rsid w:val="007479E0"/>
    <w:rsid w:val="00750B02"/>
    <w:rsid w:val="00751262"/>
    <w:rsid w:val="007512AA"/>
    <w:rsid w:val="007519AB"/>
    <w:rsid w:val="00752ABA"/>
    <w:rsid w:val="00752D80"/>
    <w:rsid w:val="00753A1B"/>
    <w:rsid w:val="00753F2F"/>
    <w:rsid w:val="00754086"/>
    <w:rsid w:val="007547FE"/>
    <w:rsid w:val="00754D74"/>
    <w:rsid w:val="00755B5B"/>
    <w:rsid w:val="00755E65"/>
    <w:rsid w:val="0075620C"/>
    <w:rsid w:val="0075668F"/>
    <w:rsid w:val="007570FF"/>
    <w:rsid w:val="007579F5"/>
    <w:rsid w:val="00760446"/>
    <w:rsid w:val="00761E02"/>
    <w:rsid w:val="007631E8"/>
    <w:rsid w:val="0076357A"/>
    <w:rsid w:val="00764CA6"/>
    <w:rsid w:val="00765C07"/>
    <w:rsid w:val="00766901"/>
    <w:rsid w:val="00766F22"/>
    <w:rsid w:val="00767055"/>
    <w:rsid w:val="00767A60"/>
    <w:rsid w:val="00770BFA"/>
    <w:rsid w:val="00771601"/>
    <w:rsid w:val="00771C8F"/>
    <w:rsid w:val="0077218F"/>
    <w:rsid w:val="00772524"/>
    <w:rsid w:val="0077299A"/>
    <w:rsid w:val="00772D04"/>
    <w:rsid w:val="00773337"/>
    <w:rsid w:val="00773452"/>
    <w:rsid w:val="00773AA3"/>
    <w:rsid w:val="007744BC"/>
    <w:rsid w:val="007745CF"/>
    <w:rsid w:val="00774DE9"/>
    <w:rsid w:val="0077560E"/>
    <w:rsid w:val="00775779"/>
    <w:rsid w:val="00775DA1"/>
    <w:rsid w:val="0077640D"/>
    <w:rsid w:val="00776598"/>
    <w:rsid w:val="007768E4"/>
    <w:rsid w:val="00776C1C"/>
    <w:rsid w:val="00780667"/>
    <w:rsid w:val="00780D32"/>
    <w:rsid w:val="0078167E"/>
    <w:rsid w:val="007819AC"/>
    <w:rsid w:val="00781AF4"/>
    <w:rsid w:val="00781F5E"/>
    <w:rsid w:val="007831FE"/>
    <w:rsid w:val="00783498"/>
    <w:rsid w:val="00783F52"/>
    <w:rsid w:val="00784B3C"/>
    <w:rsid w:val="00785581"/>
    <w:rsid w:val="00785861"/>
    <w:rsid w:val="00786DE8"/>
    <w:rsid w:val="007876C3"/>
    <w:rsid w:val="00787FF7"/>
    <w:rsid w:val="0079098F"/>
    <w:rsid w:val="00790C3A"/>
    <w:rsid w:val="00790E50"/>
    <w:rsid w:val="007915C7"/>
    <w:rsid w:val="00791B70"/>
    <w:rsid w:val="00791EC0"/>
    <w:rsid w:val="0079301F"/>
    <w:rsid w:val="00793343"/>
    <w:rsid w:val="007937E4"/>
    <w:rsid w:val="00793AB6"/>
    <w:rsid w:val="00793DC6"/>
    <w:rsid w:val="0079434E"/>
    <w:rsid w:val="00794ADD"/>
    <w:rsid w:val="0079671D"/>
    <w:rsid w:val="00796F66"/>
    <w:rsid w:val="007972D2"/>
    <w:rsid w:val="00797D18"/>
    <w:rsid w:val="007A120D"/>
    <w:rsid w:val="007A159E"/>
    <w:rsid w:val="007A29D2"/>
    <w:rsid w:val="007A3421"/>
    <w:rsid w:val="007A4381"/>
    <w:rsid w:val="007A46C8"/>
    <w:rsid w:val="007A49A0"/>
    <w:rsid w:val="007A6269"/>
    <w:rsid w:val="007A6CD1"/>
    <w:rsid w:val="007A70E2"/>
    <w:rsid w:val="007A75A6"/>
    <w:rsid w:val="007B0AB9"/>
    <w:rsid w:val="007B1363"/>
    <w:rsid w:val="007B2B27"/>
    <w:rsid w:val="007B3D09"/>
    <w:rsid w:val="007B45FE"/>
    <w:rsid w:val="007B49ED"/>
    <w:rsid w:val="007B5AC7"/>
    <w:rsid w:val="007C03B0"/>
    <w:rsid w:val="007C081D"/>
    <w:rsid w:val="007C0B67"/>
    <w:rsid w:val="007C0FFA"/>
    <w:rsid w:val="007C1B52"/>
    <w:rsid w:val="007C2278"/>
    <w:rsid w:val="007C3504"/>
    <w:rsid w:val="007C3903"/>
    <w:rsid w:val="007C50BF"/>
    <w:rsid w:val="007C57E5"/>
    <w:rsid w:val="007C62B2"/>
    <w:rsid w:val="007C65BB"/>
    <w:rsid w:val="007C6BB8"/>
    <w:rsid w:val="007C7C83"/>
    <w:rsid w:val="007D0091"/>
    <w:rsid w:val="007D0E4A"/>
    <w:rsid w:val="007D1181"/>
    <w:rsid w:val="007D16DB"/>
    <w:rsid w:val="007D25E6"/>
    <w:rsid w:val="007D276B"/>
    <w:rsid w:val="007D3582"/>
    <w:rsid w:val="007D3840"/>
    <w:rsid w:val="007D3DBD"/>
    <w:rsid w:val="007D4414"/>
    <w:rsid w:val="007D471F"/>
    <w:rsid w:val="007D7281"/>
    <w:rsid w:val="007D774F"/>
    <w:rsid w:val="007E0164"/>
    <w:rsid w:val="007E02C4"/>
    <w:rsid w:val="007E0319"/>
    <w:rsid w:val="007E12EA"/>
    <w:rsid w:val="007E1BAA"/>
    <w:rsid w:val="007E3286"/>
    <w:rsid w:val="007E3532"/>
    <w:rsid w:val="007E3CE7"/>
    <w:rsid w:val="007E40AF"/>
    <w:rsid w:val="007E4B76"/>
    <w:rsid w:val="007E549E"/>
    <w:rsid w:val="007E5C03"/>
    <w:rsid w:val="007E5F97"/>
    <w:rsid w:val="007E6535"/>
    <w:rsid w:val="007E6C3E"/>
    <w:rsid w:val="007E72A7"/>
    <w:rsid w:val="007E7C13"/>
    <w:rsid w:val="007F0B31"/>
    <w:rsid w:val="007F0D49"/>
    <w:rsid w:val="007F15D5"/>
    <w:rsid w:val="007F1693"/>
    <w:rsid w:val="007F1D5C"/>
    <w:rsid w:val="007F1FDD"/>
    <w:rsid w:val="007F20AF"/>
    <w:rsid w:val="007F23F3"/>
    <w:rsid w:val="007F2C21"/>
    <w:rsid w:val="007F2EFB"/>
    <w:rsid w:val="007F3462"/>
    <w:rsid w:val="007F3C75"/>
    <w:rsid w:val="007F4243"/>
    <w:rsid w:val="007F5658"/>
    <w:rsid w:val="007F64BF"/>
    <w:rsid w:val="007F6C8E"/>
    <w:rsid w:val="007F7B50"/>
    <w:rsid w:val="00800B88"/>
    <w:rsid w:val="00800C85"/>
    <w:rsid w:val="00800DDD"/>
    <w:rsid w:val="00801642"/>
    <w:rsid w:val="0080172C"/>
    <w:rsid w:val="00801F18"/>
    <w:rsid w:val="00803EAF"/>
    <w:rsid w:val="00803FB6"/>
    <w:rsid w:val="008040BB"/>
    <w:rsid w:val="0080417E"/>
    <w:rsid w:val="008046F2"/>
    <w:rsid w:val="00804A81"/>
    <w:rsid w:val="00804FFF"/>
    <w:rsid w:val="0080564B"/>
    <w:rsid w:val="0080585A"/>
    <w:rsid w:val="00805DB7"/>
    <w:rsid w:val="008064AD"/>
    <w:rsid w:val="008064F7"/>
    <w:rsid w:val="00807F38"/>
    <w:rsid w:val="008106C8"/>
    <w:rsid w:val="00811398"/>
    <w:rsid w:val="00811C75"/>
    <w:rsid w:val="00814CF0"/>
    <w:rsid w:val="00815380"/>
    <w:rsid w:val="00815811"/>
    <w:rsid w:val="008158B2"/>
    <w:rsid w:val="00815C4E"/>
    <w:rsid w:val="00815F86"/>
    <w:rsid w:val="00816E2A"/>
    <w:rsid w:val="00817527"/>
    <w:rsid w:val="008176F1"/>
    <w:rsid w:val="00820F00"/>
    <w:rsid w:val="0082182B"/>
    <w:rsid w:val="008219C1"/>
    <w:rsid w:val="00821A88"/>
    <w:rsid w:val="008220EF"/>
    <w:rsid w:val="008225B8"/>
    <w:rsid w:val="008226CB"/>
    <w:rsid w:val="008228AA"/>
    <w:rsid w:val="008228DA"/>
    <w:rsid w:val="00823066"/>
    <w:rsid w:val="00823AEE"/>
    <w:rsid w:val="008254EF"/>
    <w:rsid w:val="0082571C"/>
    <w:rsid w:val="00827AEE"/>
    <w:rsid w:val="0083017F"/>
    <w:rsid w:val="00831DDA"/>
    <w:rsid w:val="00832749"/>
    <w:rsid w:val="00832962"/>
    <w:rsid w:val="00832AC0"/>
    <w:rsid w:val="008333AC"/>
    <w:rsid w:val="00833CD6"/>
    <w:rsid w:val="008343BE"/>
    <w:rsid w:val="00835A35"/>
    <w:rsid w:val="00836509"/>
    <w:rsid w:val="00837073"/>
    <w:rsid w:val="008370A9"/>
    <w:rsid w:val="00837D93"/>
    <w:rsid w:val="00840788"/>
    <w:rsid w:val="008410DB"/>
    <w:rsid w:val="008413A1"/>
    <w:rsid w:val="00841D5B"/>
    <w:rsid w:val="00842988"/>
    <w:rsid w:val="008433BF"/>
    <w:rsid w:val="008437DC"/>
    <w:rsid w:val="00844479"/>
    <w:rsid w:val="00844949"/>
    <w:rsid w:val="00844B6C"/>
    <w:rsid w:val="008452D8"/>
    <w:rsid w:val="0084654F"/>
    <w:rsid w:val="00847E4A"/>
    <w:rsid w:val="00847F4A"/>
    <w:rsid w:val="0085125D"/>
    <w:rsid w:val="00852593"/>
    <w:rsid w:val="00852725"/>
    <w:rsid w:val="00853478"/>
    <w:rsid w:val="00853CA2"/>
    <w:rsid w:val="0085408B"/>
    <w:rsid w:val="008544D8"/>
    <w:rsid w:val="00854696"/>
    <w:rsid w:val="00854AA0"/>
    <w:rsid w:val="0085576B"/>
    <w:rsid w:val="00855BA2"/>
    <w:rsid w:val="008576FC"/>
    <w:rsid w:val="00861A73"/>
    <w:rsid w:val="00862844"/>
    <w:rsid w:val="00862B21"/>
    <w:rsid w:val="008640FE"/>
    <w:rsid w:val="0086448F"/>
    <w:rsid w:val="00864BB8"/>
    <w:rsid w:val="00864C8B"/>
    <w:rsid w:val="008653B6"/>
    <w:rsid w:val="008655D8"/>
    <w:rsid w:val="00865647"/>
    <w:rsid w:val="008661FE"/>
    <w:rsid w:val="0086648E"/>
    <w:rsid w:val="00866643"/>
    <w:rsid w:val="008670D7"/>
    <w:rsid w:val="008709BD"/>
    <w:rsid w:val="00870CBE"/>
    <w:rsid w:val="00871DFC"/>
    <w:rsid w:val="0087249D"/>
    <w:rsid w:val="00872833"/>
    <w:rsid w:val="00872A98"/>
    <w:rsid w:val="00872B30"/>
    <w:rsid w:val="008730FA"/>
    <w:rsid w:val="00873B1B"/>
    <w:rsid w:val="008740B7"/>
    <w:rsid w:val="00874BEA"/>
    <w:rsid w:val="0087506A"/>
    <w:rsid w:val="00875A65"/>
    <w:rsid w:val="0087767A"/>
    <w:rsid w:val="0087770A"/>
    <w:rsid w:val="00877949"/>
    <w:rsid w:val="00877D06"/>
    <w:rsid w:val="00880E9F"/>
    <w:rsid w:val="00881D24"/>
    <w:rsid w:val="008830AF"/>
    <w:rsid w:val="008832A9"/>
    <w:rsid w:val="0088341C"/>
    <w:rsid w:val="00883A31"/>
    <w:rsid w:val="008841E7"/>
    <w:rsid w:val="00884CE0"/>
    <w:rsid w:val="008857C6"/>
    <w:rsid w:val="00885CD0"/>
    <w:rsid w:val="00887191"/>
    <w:rsid w:val="0088759C"/>
    <w:rsid w:val="008876AE"/>
    <w:rsid w:val="00887EE3"/>
    <w:rsid w:val="008912A7"/>
    <w:rsid w:val="008913BC"/>
    <w:rsid w:val="00891879"/>
    <w:rsid w:val="00891957"/>
    <w:rsid w:val="00891D6B"/>
    <w:rsid w:val="00891F38"/>
    <w:rsid w:val="00894328"/>
    <w:rsid w:val="00896272"/>
    <w:rsid w:val="00897071"/>
    <w:rsid w:val="00897E4F"/>
    <w:rsid w:val="008A0314"/>
    <w:rsid w:val="008A0587"/>
    <w:rsid w:val="008A1FE8"/>
    <w:rsid w:val="008A20BA"/>
    <w:rsid w:val="008A2AD3"/>
    <w:rsid w:val="008A30CE"/>
    <w:rsid w:val="008A6647"/>
    <w:rsid w:val="008A6E3B"/>
    <w:rsid w:val="008A7186"/>
    <w:rsid w:val="008B0659"/>
    <w:rsid w:val="008B0A4B"/>
    <w:rsid w:val="008B103A"/>
    <w:rsid w:val="008B1B2B"/>
    <w:rsid w:val="008B2298"/>
    <w:rsid w:val="008B2B40"/>
    <w:rsid w:val="008B2EEF"/>
    <w:rsid w:val="008B5A70"/>
    <w:rsid w:val="008B5B5F"/>
    <w:rsid w:val="008B5C8D"/>
    <w:rsid w:val="008B66C1"/>
    <w:rsid w:val="008B6AAB"/>
    <w:rsid w:val="008B71B2"/>
    <w:rsid w:val="008B7B35"/>
    <w:rsid w:val="008C01D3"/>
    <w:rsid w:val="008C170B"/>
    <w:rsid w:val="008C2873"/>
    <w:rsid w:val="008C28BE"/>
    <w:rsid w:val="008C4144"/>
    <w:rsid w:val="008C498D"/>
    <w:rsid w:val="008C5D04"/>
    <w:rsid w:val="008C6129"/>
    <w:rsid w:val="008C6715"/>
    <w:rsid w:val="008C75D8"/>
    <w:rsid w:val="008D03C7"/>
    <w:rsid w:val="008D11C7"/>
    <w:rsid w:val="008D1D3F"/>
    <w:rsid w:val="008D1DF4"/>
    <w:rsid w:val="008D2308"/>
    <w:rsid w:val="008D28DF"/>
    <w:rsid w:val="008D3775"/>
    <w:rsid w:val="008D50A7"/>
    <w:rsid w:val="008D5553"/>
    <w:rsid w:val="008D5C8C"/>
    <w:rsid w:val="008D6211"/>
    <w:rsid w:val="008D75F0"/>
    <w:rsid w:val="008E0464"/>
    <w:rsid w:val="008E06C0"/>
    <w:rsid w:val="008E089B"/>
    <w:rsid w:val="008E17B6"/>
    <w:rsid w:val="008E35AC"/>
    <w:rsid w:val="008E3B23"/>
    <w:rsid w:val="008E4360"/>
    <w:rsid w:val="008E4CFB"/>
    <w:rsid w:val="008E52C6"/>
    <w:rsid w:val="008E6022"/>
    <w:rsid w:val="008E765F"/>
    <w:rsid w:val="008E7B0E"/>
    <w:rsid w:val="008F058A"/>
    <w:rsid w:val="008F09C2"/>
    <w:rsid w:val="008F2E31"/>
    <w:rsid w:val="008F3761"/>
    <w:rsid w:val="008F5158"/>
    <w:rsid w:val="008F5E2A"/>
    <w:rsid w:val="008F644A"/>
    <w:rsid w:val="008F659A"/>
    <w:rsid w:val="008F7436"/>
    <w:rsid w:val="00900992"/>
    <w:rsid w:val="00901810"/>
    <w:rsid w:val="009019BE"/>
    <w:rsid w:val="00901A30"/>
    <w:rsid w:val="00903D69"/>
    <w:rsid w:val="00903D6C"/>
    <w:rsid w:val="00903E4B"/>
    <w:rsid w:val="0090401A"/>
    <w:rsid w:val="009052AF"/>
    <w:rsid w:val="009053F7"/>
    <w:rsid w:val="00905D1F"/>
    <w:rsid w:val="00905EEE"/>
    <w:rsid w:val="00906878"/>
    <w:rsid w:val="009107AF"/>
    <w:rsid w:val="009128C2"/>
    <w:rsid w:val="0091402C"/>
    <w:rsid w:val="009142FB"/>
    <w:rsid w:val="00914409"/>
    <w:rsid w:val="009145C7"/>
    <w:rsid w:val="00914883"/>
    <w:rsid w:val="0091492E"/>
    <w:rsid w:val="009149D9"/>
    <w:rsid w:val="00914C1F"/>
    <w:rsid w:val="00915C1E"/>
    <w:rsid w:val="00915E0B"/>
    <w:rsid w:val="00917005"/>
    <w:rsid w:val="00917067"/>
    <w:rsid w:val="009177B0"/>
    <w:rsid w:val="009202F6"/>
    <w:rsid w:val="0092061B"/>
    <w:rsid w:val="00920668"/>
    <w:rsid w:val="0092084B"/>
    <w:rsid w:val="00920D83"/>
    <w:rsid w:val="00920F3F"/>
    <w:rsid w:val="009228F3"/>
    <w:rsid w:val="00922AA5"/>
    <w:rsid w:val="00925E42"/>
    <w:rsid w:val="00926F53"/>
    <w:rsid w:val="009271F4"/>
    <w:rsid w:val="00927459"/>
    <w:rsid w:val="00927744"/>
    <w:rsid w:val="00927C7F"/>
    <w:rsid w:val="00930E32"/>
    <w:rsid w:val="009322F8"/>
    <w:rsid w:val="0093256D"/>
    <w:rsid w:val="00932E12"/>
    <w:rsid w:val="00933C23"/>
    <w:rsid w:val="00933EAC"/>
    <w:rsid w:val="00935211"/>
    <w:rsid w:val="00937F22"/>
    <w:rsid w:val="00940194"/>
    <w:rsid w:val="00941FA5"/>
    <w:rsid w:val="00942199"/>
    <w:rsid w:val="00942E78"/>
    <w:rsid w:val="00942E82"/>
    <w:rsid w:val="0094320A"/>
    <w:rsid w:val="00944769"/>
    <w:rsid w:val="00944CBB"/>
    <w:rsid w:val="00945117"/>
    <w:rsid w:val="00945947"/>
    <w:rsid w:val="009464B3"/>
    <w:rsid w:val="00947B90"/>
    <w:rsid w:val="0095104C"/>
    <w:rsid w:val="0095197A"/>
    <w:rsid w:val="0095212E"/>
    <w:rsid w:val="00952FEC"/>
    <w:rsid w:val="00954128"/>
    <w:rsid w:val="00954F17"/>
    <w:rsid w:val="0095547F"/>
    <w:rsid w:val="00955790"/>
    <w:rsid w:val="009603F0"/>
    <w:rsid w:val="00960B51"/>
    <w:rsid w:val="00961151"/>
    <w:rsid w:val="009616A5"/>
    <w:rsid w:val="009618EA"/>
    <w:rsid w:val="00961CB9"/>
    <w:rsid w:val="0096254B"/>
    <w:rsid w:val="00963AC5"/>
    <w:rsid w:val="00964341"/>
    <w:rsid w:val="00964568"/>
    <w:rsid w:val="00965717"/>
    <w:rsid w:val="00966223"/>
    <w:rsid w:val="00966347"/>
    <w:rsid w:val="00966452"/>
    <w:rsid w:val="00966804"/>
    <w:rsid w:val="00966C05"/>
    <w:rsid w:val="00967034"/>
    <w:rsid w:val="00967375"/>
    <w:rsid w:val="00967ACE"/>
    <w:rsid w:val="00967D36"/>
    <w:rsid w:val="00967EB1"/>
    <w:rsid w:val="0097051B"/>
    <w:rsid w:val="00970676"/>
    <w:rsid w:val="009712B7"/>
    <w:rsid w:val="0097190B"/>
    <w:rsid w:val="00973A93"/>
    <w:rsid w:val="00973C37"/>
    <w:rsid w:val="00974B78"/>
    <w:rsid w:val="009758DD"/>
    <w:rsid w:val="0097590F"/>
    <w:rsid w:val="00975CC1"/>
    <w:rsid w:val="0097609E"/>
    <w:rsid w:val="009764A0"/>
    <w:rsid w:val="009777BE"/>
    <w:rsid w:val="00977C90"/>
    <w:rsid w:val="00977DB2"/>
    <w:rsid w:val="00980C23"/>
    <w:rsid w:val="00981FAF"/>
    <w:rsid w:val="00983BE4"/>
    <w:rsid w:val="00984E1B"/>
    <w:rsid w:val="00986909"/>
    <w:rsid w:val="0098691C"/>
    <w:rsid w:val="00986CB9"/>
    <w:rsid w:val="00987146"/>
    <w:rsid w:val="009876E9"/>
    <w:rsid w:val="00987E6F"/>
    <w:rsid w:val="00990E16"/>
    <w:rsid w:val="009928FF"/>
    <w:rsid w:val="00993A5E"/>
    <w:rsid w:val="00994CE7"/>
    <w:rsid w:val="00994F5A"/>
    <w:rsid w:val="00994F93"/>
    <w:rsid w:val="009955CB"/>
    <w:rsid w:val="00996530"/>
    <w:rsid w:val="00997ABE"/>
    <w:rsid w:val="009A2527"/>
    <w:rsid w:val="009A3B91"/>
    <w:rsid w:val="009A3D1E"/>
    <w:rsid w:val="009A4E8B"/>
    <w:rsid w:val="009A6BD3"/>
    <w:rsid w:val="009A73E9"/>
    <w:rsid w:val="009B0AE0"/>
    <w:rsid w:val="009B125C"/>
    <w:rsid w:val="009B21CE"/>
    <w:rsid w:val="009B2894"/>
    <w:rsid w:val="009B2F3A"/>
    <w:rsid w:val="009B34F1"/>
    <w:rsid w:val="009B3576"/>
    <w:rsid w:val="009B41DF"/>
    <w:rsid w:val="009B48B2"/>
    <w:rsid w:val="009B5B6D"/>
    <w:rsid w:val="009B6282"/>
    <w:rsid w:val="009B68C2"/>
    <w:rsid w:val="009B6F64"/>
    <w:rsid w:val="009B70DC"/>
    <w:rsid w:val="009B7176"/>
    <w:rsid w:val="009B73F8"/>
    <w:rsid w:val="009B7BD5"/>
    <w:rsid w:val="009B7CED"/>
    <w:rsid w:val="009C043A"/>
    <w:rsid w:val="009C22AC"/>
    <w:rsid w:val="009C3B52"/>
    <w:rsid w:val="009C3F53"/>
    <w:rsid w:val="009C471C"/>
    <w:rsid w:val="009C50EB"/>
    <w:rsid w:val="009C5A57"/>
    <w:rsid w:val="009C5B3F"/>
    <w:rsid w:val="009C6912"/>
    <w:rsid w:val="009C6B83"/>
    <w:rsid w:val="009C70AE"/>
    <w:rsid w:val="009C74D2"/>
    <w:rsid w:val="009C7BFC"/>
    <w:rsid w:val="009C7D6D"/>
    <w:rsid w:val="009D0256"/>
    <w:rsid w:val="009D0750"/>
    <w:rsid w:val="009D093B"/>
    <w:rsid w:val="009D1D57"/>
    <w:rsid w:val="009D38AE"/>
    <w:rsid w:val="009D4B7B"/>
    <w:rsid w:val="009D5669"/>
    <w:rsid w:val="009D5AF9"/>
    <w:rsid w:val="009D5DCE"/>
    <w:rsid w:val="009D64B8"/>
    <w:rsid w:val="009D684B"/>
    <w:rsid w:val="009D764A"/>
    <w:rsid w:val="009D780A"/>
    <w:rsid w:val="009E02EB"/>
    <w:rsid w:val="009E1B61"/>
    <w:rsid w:val="009E3267"/>
    <w:rsid w:val="009E3EF3"/>
    <w:rsid w:val="009E4620"/>
    <w:rsid w:val="009E5339"/>
    <w:rsid w:val="009E5B03"/>
    <w:rsid w:val="009E5DB6"/>
    <w:rsid w:val="009E61CD"/>
    <w:rsid w:val="009E6A49"/>
    <w:rsid w:val="009E6C25"/>
    <w:rsid w:val="009E6C93"/>
    <w:rsid w:val="009E76CA"/>
    <w:rsid w:val="009E7708"/>
    <w:rsid w:val="009F0150"/>
    <w:rsid w:val="009F12FD"/>
    <w:rsid w:val="009F161C"/>
    <w:rsid w:val="009F2508"/>
    <w:rsid w:val="009F315D"/>
    <w:rsid w:val="009F35C3"/>
    <w:rsid w:val="009F40F7"/>
    <w:rsid w:val="009F4841"/>
    <w:rsid w:val="009F4F7B"/>
    <w:rsid w:val="009F545A"/>
    <w:rsid w:val="00A00E02"/>
    <w:rsid w:val="00A01068"/>
    <w:rsid w:val="00A01C39"/>
    <w:rsid w:val="00A0224E"/>
    <w:rsid w:val="00A034E2"/>
    <w:rsid w:val="00A035E6"/>
    <w:rsid w:val="00A039EB"/>
    <w:rsid w:val="00A052C1"/>
    <w:rsid w:val="00A057EA"/>
    <w:rsid w:val="00A05819"/>
    <w:rsid w:val="00A06012"/>
    <w:rsid w:val="00A06141"/>
    <w:rsid w:val="00A06E52"/>
    <w:rsid w:val="00A072D2"/>
    <w:rsid w:val="00A07DD9"/>
    <w:rsid w:val="00A105C9"/>
    <w:rsid w:val="00A10930"/>
    <w:rsid w:val="00A11059"/>
    <w:rsid w:val="00A113BC"/>
    <w:rsid w:val="00A116DC"/>
    <w:rsid w:val="00A117AB"/>
    <w:rsid w:val="00A11864"/>
    <w:rsid w:val="00A1218D"/>
    <w:rsid w:val="00A1300C"/>
    <w:rsid w:val="00A130D4"/>
    <w:rsid w:val="00A13547"/>
    <w:rsid w:val="00A1442D"/>
    <w:rsid w:val="00A16C3F"/>
    <w:rsid w:val="00A16D0F"/>
    <w:rsid w:val="00A179AF"/>
    <w:rsid w:val="00A20FD4"/>
    <w:rsid w:val="00A21080"/>
    <w:rsid w:val="00A211F2"/>
    <w:rsid w:val="00A21AF6"/>
    <w:rsid w:val="00A22089"/>
    <w:rsid w:val="00A23A45"/>
    <w:rsid w:val="00A24397"/>
    <w:rsid w:val="00A245A5"/>
    <w:rsid w:val="00A245D8"/>
    <w:rsid w:val="00A2535F"/>
    <w:rsid w:val="00A261F6"/>
    <w:rsid w:val="00A26AAA"/>
    <w:rsid w:val="00A27252"/>
    <w:rsid w:val="00A275CE"/>
    <w:rsid w:val="00A30330"/>
    <w:rsid w:val="00A31218"/>
    <w:rsid w:val="00A31D9E"/>
    <w:rsid w:val="00A3230D"/>
    <w:rsid w:val="00A324D5"/>
    <w:rsid w:val="00A32D04"/>
    <w:rsid w:val="00A338F0"/>
    <w:rsid w:val="00A33D55"/>
    <w:rsid w:val="00A342B3"/>
    <w:rsid w:val="00A34A70"/>
    <w:rsid w:val="00A34C00"/>
    <w:rsid w:val="00A363EF"/>
    <w:rsid w:val="00A364F0"/>
    <w:rsid w:val="00A36A78"/>
    <w:rsid w:val="00A40867"/>
    <w:rsid w:val="00A40B6C"/>
    <w:rsid w:val="00A41541"/>
    <w:rsid w:val="00A4199E"/>
    <w:rsid w:val="00A41ACC"/>
    <w:rsid w:val="00A42681"/>
    <w:rsid w:val="00A439BF"/>
    <w:rsid w:val="00A43CFD"/>
    <w:rsid w:val="00A44467"/>
    <w:rsid w:val="00A455EB"/>
    <w:rsid w:val="00A45776"/>
    <w:rsid w:val="00A4656B"/>
    <w:rsid w:val="00A474F4"/>
    <w:rsid w:val="00A47EA9"/>
    <w:rsid w:val="00A47EDB"/>
    <w:rsid w:val="00A50212"/>
    <w:rsid w:val="00A50F3C"/>
    <w:rsid w:val="00A510EC"/>
    <w:rsid w:val="00A51233"/>
    <w:rsid w:val="00A5196E"/>
    <w:rsid w:val="00A55E24"/>
    <w:rsid w:val="00A5687A"/>
    <w:rsid w:val="00A56A89"/>
    <w:rsid w:val="00A571DD"/>
    <w:rsid w:val="00A577C0"/>
    <w:rsid w:val="00A57A23"/>
    <w:rsid w:val="00A57F46"/>
    <w:rsid w:val="00A60170"/>
    <w:rsid w:val="00A623AA"/>
    <w:rsid w:val="00A629F6"/>
    <w:rsid w:val="00A62CE4"/>
    <w:rsid w:val="00A62D3A"/>
    <w:rsid w:val="00A63C0F"/>
    <w:rsid w:val="00A63C84"/>
    <w:rsid w:val="00A63D50"/>
    <w:rsid w:val="00A646AA"/>
    <w:rsid w:val="00A65AB8"/>
    <w:rsid w:val="00A6694E"/>
    <w:rsid w:val="00A669FD"/>
    <w:rsid w:val="00A67107"/>
    <w:rsid w:val="00A6781F"/>
    <w:rsid w:val="00A67E50"/>
    <w:rsid w:val="00A70B68"/>
    <w:rsid w:val="00A70D1F"/>
    <w:rsid w:val="00A70FD7"/>
    <w:rsid w:val="00A710FE"/>
    <w:rsid w:val="00A71A99"/>
    <w:rsid w:val="00A726BF"/>
    <w:rsid w:val="00A7421C"/>
    <w:rsid w:val="00A769C5"/>
    <w:rsid w:val="00A77B2F"/>
    <w:rsid w:val="00A77FE3"/>
    <w:rsid w:val="00A802B3"/>
    <w:rsid w:val="00A802D8"/>
    <w:rsid w:val="00A811D4"/>
    <w:rsid w:val="00A82521"/>
    <w:rsid w:val="00A83208"/>
    <w:rsid w:val="00A83EF6"/>
    <w:rsid w:val="00A8560C"/>
    <w:rsid w:val="00A8570F"/>
    <w:rsid w:val="00A8580C"/>
    <w:rsid w:val="00A85A15"/>
    <w:rsid w:val="00A87505"/>
    <w:rsid w:val="00A87613"/>
    <w:rsid w:val="00A90376"/>
    <w:rsid w:val="00A921BD"/>
    <w:rsid w:val="00A9242E"/>
    <w:rsid w:val="00A92F9C"/>
    <w:rsid w:val="00A93316"/>
    <w:rsid w:val="00A93A95"/>
    <w:rsid w:val="00A93C8C"/>
    <w:rsid w:val="00A93C8D"/>
    <w:rsid w:val="00A94229"/>
    <w:rsid w:val="00A94F1F"/>
    <w:rsid w:val="00A962C2"/>
    <w:rsid w:val="00A967E7"/>
    <w:rsid w:val="00A9687F"/>
    <w:rsid w:val="00A973A6"/>
    <w:rsid w:val="00A97C8A"/>
    <w:rsid w:val="00A97E71"/>
    <w:rsid w:val="00A97FE6"/>
    <w:rsid w:val="00AA0D24"/>
    <w:rsid w:val="00AA1B60"/>
    <w:rsid w:val="00AA372A"/>
    <w:rsid w:val="00AA4017"/>
    <w:rsid w:val="00AA4681"/>
    <w:rsid w:val="00AA4BE8"/>
    <w:rsid w:val="00AA5A9E"/>
    <w:rsid w:val="00AA5EDC"/>
    <w:rsid w:val="00AA6202"/>
    <w:rsid w:val="00AA74A2"/>
    <w:rsid w:val="00AA77C0"/>
    <w:rsid w:val="00AA7861"/>
    <w:rsid w:val="00AA7FAB"/>
    <w:rsid w:val="00AB0158"/>
    <w:rsid w:val="00AB0AA4"/>
    <w:rsid w:val="00AB0C24"/>
    <w:rsid w:val="00AB1183"/>
    <w:rsid w:val="00AB18BE"/>
    <w:rsid w:val="00AB2508"/>
    <w:rsid w:val="00AB2702"/>
    <w:rsid w:val="00AB293F"/>
    <w:rsid w:val="00AB302A"/>
    <w:rsid w:val="00AB42F9"/>
    <w:rsid w:val="00AB4612"/>
    <w:rsid w:val="00AB4E47"/>
    <w:rsid w:val="00AB500F"/>
    <w:rsid w:val="00AB53AC"/>
    <w:rsid w:val="00AB5D75"/>
    <w:rsid w:val="00AB5F61"/>
    <w:rsid w:val="00AB75CB"/>
    <w:rsid w:val="00AC1D7B"/>
    <w:rsid w:val="00AC22D8"/>
    <w:rsid w:val="00AC34EC"/>
    <w:rsid w:val="00AC53B3"/>
    <w:rsid w:val="00AC6E9A"/>
    <w:rsid w:val="00AC79FE"/>
    <w:rsid w:val="00AC7B34"/>
    <w:rsid w:val="00AC7FD4"/>
    <w:rsid w:val="00AD0885"/>
    <w:rsid w:val="00AD220A"/>
    <w:rsid w:val="00AD2BD1"/>
    <w:rsid w:val="00AD2C88"/>
    <w:rsid w:val="00AD34FE"/>
    <w:rsid w:val="00AD3CEF"/>
    <w:rsid w:val="00AD4874"/>
    <w:rsid w:val="00AD4C75"/>
    <w:rsid w:val="00AD4FC2"/>
    <w:rsid w:val="00AD5959"/>
    <w:rsid w:val="00AD5C40"/>
    <w:rsid w:val="00AD6308"/>
    <w:rsid w:val="00AD6E48"/>
    <w:rsid w:val="00AD7E22"/>
    <w:rsid w:val="00AD7E90"/>
    <w:rsid w:val="00AE054C"/>
    <w:rsid w:val="00AE139D"/>
    <w:rsid w:val="00AE2F49"/>
    <w:rsid w:val="00AE34D4"/>
    <w:rsid w:val="00AE36BE"/>
    <w:rsid w:val="00AE3E04"/>
    <w:rsid w:val="00AE4882"/>
    <w:rsid w:val="00AE4A5A"/>
    <w:rsid w:val="00AE5A8B"/>
    <w:rsid w:val="00AE5C1D"/>
    <w:rsid w:val="00AE5FC8"/>
    <w:rsid w:val="00AE669D"/>
    <w:rsid w:val="00AE691E"/>
    <w:rsid w:val="00AE6F42"/>
    <w:rsid w:val="00AE7B15"/>
    <w:rsid w:val="00AF095E"/>
    <w:rsid w:val="00AF10D7"/>
    <w:rsid w:val="00AF1145"/>
    <w:rsid w:val="00AF17FA"/>
    <w:rsid w:val="00AF225F"/>
    <w:rsid w:val="00AF29EA"/>
    <w:rsid w:val="00AF2F1C"/>
    <w:rsid w:val="00AF3974"/>
    <w:rsid w:val="00AF447A"/>
    <w:rsid w:val="00AF4629"/>
    <w:rsid w:val="00AF4FDB"/>
    <w:rsid w:val="00AF5BD9"/>
    <w:rsid w:val="00AF6FCD"/>
    <w:rsid w:val="00B023F5"/>
    <w:rsid w:val="00B02544"/>
    <w:rsid w:val="00B029EE"/>
    <w:rsid w:val="00B04C27"/>
    <w:rsid w:val="00B04D6B"/>
    <w:rsid w:val="00B05200"/>
    <w:rsid w:val="00B05735"/>
    <w:rsid w:val="00B066C2"/>
    <w:rsid w:val="00B06AF0"/>
    <w:rsid w:val="00B07F4A"/>
    <w:rsid w:val="00B07F87"/>
    <w:rsid w:val="00B1000F"/>
    <w:rsid w:val="00B109BD"/>
    <w:rsid w:val="00B11AA1"/>
    <w:rsid w:val="00B11D2B"/>
    <w:rsid w:val="00B11F81"/>
    <w:rsid w:val="00B12ABB"/>
    <w:rsid w:val="00B12E2C"/>
    <w:rsid w:val="00B1324B"/>
    <w:rsid w:val="00B13BFD"/>
    <w:rsid w:val="00B1420D"/>
    <w:rsid w:val="00B1421E"/>
    <w:rsid w:val="00B146F3"/>
    <w:rsid w:val="00B14CBE"/>
    <w:rsid w:val="00B15A95"/>
    <w:rsid w:val="00B15B6E"/>
    <w:rsid w:val="00B170F6"/>
    <w:rsid w:val="00B177EB"/>
    <w:rsid w:val="00B17F58"/>
    <w:rsid w:val="00B20F72"/>
    <w:rsid w:val="00B213F4"/>
    <w:rsid w:val="00B2171D"/>
    <w:rsid w:val="00B21DC2"/>
    <w:rsid w:val="00B223AE"/>
    <w:rsid w:val="00B23CC6"/>
    <w:rsid w:val="00B24F77"/>
    <w:rsid w:val="00B2531D"/>
    <w:rsid w:val="00B259AD"/>
    <w:rsid w:val="00B25BE6"/>
    <w:rsid w:val="00B25E82"/>
    <w:rsid w:val="00B26082"/>
    <w:rsid w:val="00B26F8E"/>
    <w:rsid w:val="00B27EFD"/>
    <w:rsid w:val="00B30A58"/>
    <w:rsid w:val="00B315B3"/>
    <w:rsid w:val="00B317AA"/>
    <w:rsid w:val="00B32BF8"/>
    <w:rsid w:val="00B34BD4"/>
    <w:rsid w:val="00B3647F"/>
    <w:rsid w:val="00B365F7"/>
    <w:rsid w:val="00B36E58"/>
    <w:rsid w:val="00B37383"/>
    <w:rsid w:val="00B416AA"/>
    <w:rsid w:val="00B41BCA"/>
    <w:rsid w:val="00B4228E"/>
    <w:rsid w:val="00B4239C"/>
    <w:rsid w:val="00B42D25"/>
    <w:rsid w:val="00B435DB"/>
    <w:rsid w:val="00B4504D"/>
    <w:rsid w:val="00B458F5"/>
    <w:rsid w:val="00B46249"/>
    <w:rsid w:val="00B469E4"/>
    <w:rsid w:val="00B46B05"/>
    <w:rsid w:val="00B4709F"/>
    <w:rsid w:val="00B475B8"/>
    <w:rsid w:val="00B47767"/>
    <w:rsid w:val="00B478CB"/>
    <w:rsid w:val="00B50C21"/>
    <w:rsid w:val="00B50C50"/>
    <w:rsid w:val="00B52074"/>
    <w:rsid w:val="00B5208E"/>
    <w:rsid w:val="00B52CCA"/>
    <w:rsid w:val="00B5366D"/>
    <w:rsid w:val="00B54166"/>
    <w:rsid w:val="00B54AC3"/>
    <w:rsid w:val="00B555B6"/>
    <w:rsid w:val="00B56A87"/>
    <w:rsid w:val="00B56C5B"/>
    <w:rsid w:val="00B573B8"/>
    <w:rsid w:val="00B57C46"/>
    <w:rsid w:val="00B60DA0"/>
    <w:rsid w:val="00B61DD5"/>
    <w:rsid w:val="00B61FA9"/>
    <w:rsid w:val="00B6267D"/>
    <w:rsid w:val="00B626C9"/>
    <w:rsid w:val="00B62E30"/>
    <w:rsid w:val="00B62F0C"/>
    <w:rsid w:val="00B633F3"/>
    <w:rsid w:val="00B6425F"/>
    <w:rsid w:val="00B646F9"/>
    <w:rsid w:val="00B64D3C"/>
    <w:rsid w:val="00B6529E"/>
    <w:rsid w:val="00B65B2E"/>
    <w:rsid w:val="00B664A4"/>
    <w:rsid w:val="00B66D0E"/>
    <w:rsid w:val="00B6749E"/>
    <w:rsid w:val="00B675ED"/>
    <w:rsid w:val="00B67C4C"/>
    <w:rsid w:val="00B67CBA"/>
    <w:rsid w:val="00B67E73"/>
    <w:rsid w:val="00B67EB0"/>
    <w:rsid w:val="00B7049A"/>
    <w:rsid w:val="00B70ACC"/>
    <w:rsid w:val="00B71885"/>
    <w:rsid w:val="00B71B5A"/>
    <w:rsid w:val="00B74AD1"/>
    <w:rsid w:val="00B75455"/>
    <w:rsid w:val="00B75F4E"/>
    <w:rsid w:val="00B7704C"/>
    <w:rsid w:val="00B7786D"/>
    <w:rsid w:val="00B77D8E"/>
    <w:rsid w:val="00B77F86"/>
    <w:rsid w:val="00B80C4C"/>
    <w:rsid w:val="00B82563"/>
    <w:rsid w:val="00B826E9"/>
    <w:rsid w:val="00B828C9"/>
    <w:rsid w:val="00B834CB"/>
    <w:rsid w:val="00B847F4"/>
    <w:rsid w:val="00B84AE7"/>
    <w:rsid w:val="00B84FF8"/>
    <w:rsid w:val="00B853A2"/>
    <w:rsid w:val="00B858FF"/>
    <w:rsid w:val="00B85DBE"/>
    <w:rsid w:val="00B86402"/>
    <w:rsid w:val="00B869DD"/>
    <w:rsid w:val="00B87440"/>
    <w:rsid w:val="00B90206"/>
    <w:rsid w:val="00B90F90"/>
    <w:rsid w:val="00B911BC"/>
    <w:rsid w:val="00B919AF"/>
    <w:rsid w:val="00B91AF6"/>
    <w:rsid w:val="00B92F54"/>
    <w:rsid w:val="00B938B6"/>
    <w:rsid w:val="00B9397F"/>
    <w:rsid w:val="00B93A83"/>
    <w:rsid w:val="00B93BFD"/>
    <w:rsid w:val="00B93C28"/>
    <w:rsid w:val="00B94208"/>
    <w:rsid w:val="00B949B4"/>
    <w:rsid w:val="00B94DF2"/>
    <w:rsid w:val="00B95E34"/>
    <w:rsid w:val="00B9728A"/>
    <w:rsid w:val="00B97CD9"/>
    <w:rsid w:val="00BA0C83"/>
    <w:rsid w:val="00BA0D00"/>
    <w:rsid w:val="00BA143A"/>
    <w:rsid w:val="00BA1B00"/>
    <w:rsid w:val="00BA2087"/>
    <w:rsid w:val="00BA2DCA"/>
    <w:rsid w:val="00BA2F29"/>
    <w:rsid w:val="00BA3B7B"/>
    <w:rsid w:val="00BA4225"/>
    <w:rsid w:val="00BA5D32"/>
    <w:rsid w:val="00BA7E66"/>
    <w:rsid w:val="00BB0C07"/>
    <w:rsid w:val="00BB0F10"/>
    <w:rsid w:val="00BB12A3"/>
    <w:rsid w:val="00BB1356"/>
    <w:rsid w:val="00BB136D"/>
    <w:rsid w:val="00BB1F3F"/>
    <w:rsid w:val="00BB3148"/>
    <w:rsid w:val="00BB48B3"/>
    <w:rsid w:val="00BB4AA2"/>
    <w:rsid w:val="00BB4FCD"/>
    <w:rsid w:val="00BB5DCE"/>
    <w:rsid w:val="00BB6067"/>
    <w:rsid w:val="00BB61B6"/>
    <w:rsid w:val="00BB705C"/>
    <w:rsid w:val="00BB7077"/>
    <w:rsid w:val="00BB754D"/>
    <w:rsid w:val="00BB7B55"/>
    <w:rsid w:val="00BB7DA4"/>
    <w:rsid w:val="00BC175D"/>
    <w:rsid w:val="00BC2007"/>
    <w:rsid w:val="00BC2EDF"/>
    <w:rsid w:val="00BC4365"/>
    <w:rsid w:val="00BC46BF"/>
    <w:rsid w:val="00BC49DB"/>
    <w:rsid w:val="00BC5A2C"/>
    <w:rsid w:val="00BC6910"/>
    <w:rsid w:val="00BC6C27"/>
    <w:rsid w:val="00BC6E7C"/>
    <w:rsid w:val="00BC7036"/>
    <w:rsid w:val="00BC7331"/>
    <w:rsid w:val="00BD01DC"/>
    <w:rsid w:val="00BD0BDC"/>
    <w:rsid w:val="00BD0D84"/>
    <w:rsid w:val="00BD1751"/>
    <w:rsid w:val="00BD1F2F"/>
    <w:rsid w:val="00BD3815"/>
    <w:rsid w:val="00BD3914"/>
    <w:rsid w:val="00BD3B80"/>
    <w:rsid w:val="00BD3C38"/>
    <w:rsid w:val="00BD448C"/>
    <w:rsid w:val="00BD5454"/>
    <w:rsid w:val="00BD56BE"/>
    <w:rsid w:val="00BD5D98"/>
    <w:rsid w:val="00BD5F60"/>
    <w:rsid w:val="00BD6E11"/>
    <w:rsid w:val="00BE019A"/>
    <w:rsid w:val="00BE06F5"/>
    <w:rsid w:val="00BE110A"/>
    <w:rsid w:val="00BE1286"/>
    <w:rsid w:val="00BE2A33"/>
    <w:rsid w:val="00BE354F"/>
    <w:rsid w:val="00BE4225"/>
    <w:rsid w:val="00BE480C"/>
    <w:rsid w:val="00BE4DA9"/>
    <w:rsid w:val="00BE5010"/>
    <w:rsid w:val="00BE6B08"/>
    <w:rsid w:val="00BE6E73"/>
    <w:rsid w:val="00BF0703"/>
    <w:rsid w:val="00BF1725"/>
    <w:rsid w:val="00BF2F07"/>
    <w:rsid w:val="00BF35E6"/>
    <w:rsid w:val="00BF375C"/>
    <w:rsid w:val="00BF3934"/>
    <w:rsid w:val="00BF40B5"/>
    <w:rsid w:val="00BF4364"/>
    <w:rsid w:val="00BF5867"/>
    <w:rsid w:val="00BF6312"/>
    <w:rsid w:val="00BF787A"/>
    <w:rsid w:val="00BF7AD2"/>
    <w:rsid w:val="00C00436"/>
    <w:rsid w:val="00C00CD7"/>
    <w:rsid w:val="00C00EFB"/>
    <w:rsid w:val="00C01613"/>
    <w:rsid w:val="00C03093"/>
    <w:rsid w:val="00C03E5C"/>
    <w:rsid w:val="00C04175"/>
    <w:rsid w:val="00C04514"/>
    <w:rsid w:val="00C045B9"/>
    <w:rsid w:val="00C057B9"/>
    <w:rsid w:val="00C05C47"/>
    <w:rsid w:val="00C06C49"/>
    <w:rsid w:val="00C06D36"/>
    <w:rsid w:val="00C07490"/>
    <w:rsid w:val="00C107EF"/>
    <w:rsid w:val="00C11240"/>
    <w:rsid w:val="00C12903"/>
    <w:rsid w:val="00C130D2"/>
    <w:rsid w:val="00C13B31"/>
    <w:rsid w:val="00C1663C"/>
    <w:rsid w:val="00C16A86"/>
    <w:rsid w:val="00C17333"/>
    <w:rsid w:val="00C17338"/>
    <w:rsid w:val="00C17900"/>
    <w:rsid w:val="00C17DCE"/>
    <w:rsid w:val="00C2013C"/>
    <w:rsid w:val="00C20188"/>
    <w:rsid w:val="00C20349"/>
    <w:rsid w:val="00C21190"/>
    <w:rsid w:val="00C2278E"/>
    <w:rsid w:val="00C23814"/>
    <w:rsid w:val="00C23BD7"/>
    <w:rsid w:val="00C23F41"/>
    <w:rsid w:val="00C24FEE"/>
    <w:rsid w:val="00C25475"/>
    <w:rsid w:val="00C25758"/>
    <w:rsid w:val="00C2663C"/>
    <w:rsid w:val="00C26965"/>
    <w:rsid w:val="00C269CD"/>
    <w:rsid w:val="00C272D6"/>
    <w:rsid w:val="00C2731D"/>
    <w:rsid w:val="00C27969"/>
    <w:rsid w:val="00C27CC0"/>
    <w:rsid w:val="00C30249"/>
    <w:rsid w:val="00C30A18"/>
    <w:rsid w:val="00C30A5F"/>
    <w:rsid w:val="00C30D03"/>
    <w:rsid w:val="00C31256"/>
    <w:rsid w:val="00C32C14"/>
    <w:rsid w:val="00C330D0"/>
    <w:rsid w:val="00C330FE"/>
    <w:rsid w:val="00C331B8"/>
    <w:rsid w:val="00C333E9"/>
    <w:rsid w:val="00C33862"/>
    <w:rsid w:val="00C33ABF"/>
    <w:rsid w:val="00C362F1"/>
    <w:rsid w:val="00C37635"/>
    <w:rsid w:val="00C3792D"/>
    <w:rsid w:val="00C37B67"/>
    <w:rsid w:val="00C407A0"/>
    <w:rsid w:val="00C40B88"/>
    <w:rsid w:val="00C41A68"/>
    <w:rsid w:val="00C42548"/>
    <w:rsid w:val="00C442ED"/>
    <w:rsid w:val="00C44CB5"/>
    <w:rsid w:val="00C45DF4"/>
    <w:rsid w:val="00C46751"/>
    <w:rsid w:val="00C46ADE"/>
    <w:rsid w:val="00C46EB3"/>
    <w:rsid w:val="00C5014F"/>
    <w:rsid w:val="00C5055B"/>
    <w:rsid w:val="00C50B1F"/>
    <w:rsid w:val="00C512E3"/>
    <w:rsid w:val="00C5261D"/>
    <w:rsid w:val="00C53507"/>
    <w:rsid w:val="00C53EDD"/>
    <w:rsid w:val="00C53FF3"/>
    <w:rsid w:val="00C545CE"/>
    <w:rsid w:val="00C552B8"/>
    <w:rsid w:val="00C555CE"/>
    <w:rsid w:val="00C55C8C"/>
    <w:rsid w:val="00C55F2C"/>
    <w:rsid w:val="00C56851"/>
    <w:rsid w:val="00C56BA5"/>
    <w:rsid w:val="00C57AF4"/>
    <w:rsid w:val="00C57B47"/>
    <w:rsid w:val="00C60D67"/>
    <w:rsid w:val="00C60DE3"/>
    <w:rsid w:val="00C6311E"/>
    <w:rsid w:val="00C63C04"/>
    <w:rsid w:val="00C64420"/>
    <w:rsid w:val="00C646B5"/>
    <w:rsid w:val="00C64773"/>
    <w:rsid w:val="00C65BD7"/>
    <w:rsid w:val="00C66358"/>
    <w:rsid w:val="00C6664F"/>
    <w:rsid w:val="00C66DBE"/>
    <w:rsid w:val="00C67043"/>
    <w:rsid w:val="00C67A7A"/>
    <w:rsid w:val="00C7087D"/>
    <w:rsid w:val="00C70D70"/>
    <w:rsid w:val="00C70F71"/>
    <w:rsid w:val="00C7284D"/>
    <w:rsid w:val="00C73730"/>
    <w:rsid w:val="00C7381E"/>
    <w:rsid w:val="00C74864"/>
    <w:rsid w:val="00C74D3F"/>
    <w:rsid w:val="00C75A35"/>
    <w:rsid w:val="00C77003"/>
    <w:rsid w:val="00C8005B"/>
    <w:rsid w:val="00C8015A"/>
    <w:rsid w:val="00C81AC0"/>
    <w:rsid w:val="00C81C6B"/>
    <w:rsid w:val="00C82915"/>
    <w:rsid w:val="00C8349F"/>
    <w:rsid w:val="00C83509"/>
    <w:rsid w:val="00C83919"/>
    <w:rsid w:val="00C83E11"/>
    <w:rsid w:val="00C83FEA"/>
    <w:rsid w:val="00C862A1"/>
    <w:rsid w:val="00C862CD"/>
    <w:rsid w:val="00C8636B"/>
    <w:rsid w:val="00C8716F"/>
    <w:rsid w:val="00C871CE"/>
    <w:rsid w:val="00C90577"/>
    <w:rsid w:val="00C90A9F"/>
    <w:rsid w:val="00C91100"/>
    <w:rsid w:val="00C91726"/>
    <w:rsid w:val="00C9280F"/>
    <w:rsid w:val="00C94919"/>
    <w:rsid w:val="00C956C7"/>
    <w:rsid w:val="00C95D4D"/>
    <w:rsid w:val="00C97340"/>
    <w:rsid w:val="00C97AA9"/>
    <w:rsid w:val="00CA16C7"/>
    <w:rsid w:val="00CA1B7A"/>
    <w:rsid w:val="00CA23EC"/>
    <w:rsid w:val="00CA2590"/>
    <w:rsid w:val="00CA3541"/>
    <w:rsid w:val="00CA35E0"/>
    <w:rsid w:val="00CA4453"/>
    <w:rsid w:val="00CA4572"/>
    <w:rsid w:val="00CA45E4"/>
    <w:rsid w:val="00CA4952"/>
    <w:rsid w:val="00CA4C8A"/>
    <w:rsid w:val="00CA522D"/>
    <w:rsid w:val="00CA55D7"/>
    <w:rsid w:val="00CA5822"/>
    <w:rsid w:val="00CA7C6B"/>
    <w:rsid w:val="00CB048D"/>
    <w:rsid w:val="00CB12CB"/>
    <w:rsid w:val="00CB2623"/>
    <w:rsid w:val="00CB2780"/>
    <w:rsid w:val="00CB3ABB"/>
    <w:rsid w:val="00CB43D5"/>
    <w:rsid w:val="00CB4622"/>
    <w:rsid w:val="00CB4AFE"/>
    <w:rsid w:val="00CB53B8"/>
    <w:rsid w:val="00CB5F2A"/>
    <w:rsid w:val="00CB6B0C"/>
    <w:rsid w:val="00CB777C"/>
    <w:rsid w:val="00CC0505"/>
    <w:rsid w:val="00CC0E7E"/>
    <w:rsid w:val="00CC12F9"/>
    <w:rsid w:val="00CC16A1"/>
    <w:rsid w:val="00CC44F2"/>
    <w:rsid w:val="00CC4ABB"/>
    <w:rsid w:val="00CC4AF2"/>
    <w:rsid w:val="00CC5651"/>
    <w:rsid w:val="00CC59F6"/>
    <w:rsid w:val="00CC5A7D"/>
    <w:rsid w:val="00CC67A3"/>
    <w:rsid w:val="00CC6CA1"/>
    <w:rsid w:val="00CD0584"/>
    <w:rsid w:val="00CD06FE"/>
    <w:rsid w:val="00CD0776"/>
    <w:rsid w:val="00CD0A1B"/>
    <w:rsid w:val="00CD0AE5"/>
    <w:rsid w:val="00CD1811"/>
    <w:rsid w:val="00CD18FB"/>
    <w:rsid w:val="00CD290B"/>
    <w:rsid w:val="00CD2FD5"/>
    <w:rsid w:val="00CD4801"/>
    <w:rsid w:val="00CD4863"/>
    <w:rsid w:val="00CD55D4"/>
    <w:rsid w:val="00CD58DB"/>
    <w:rsid w:val="00CD6792"/>
    <w:rsid w:val="00CD6C63"/>
    <w:rsid w:val="00CD7FED"/>
    <w:rsid w:val="00CE0D82"/>
    <w:rsid w:val="00CE0EB1"/>
    <w:rsid w:val="00CE151E"/>
    <w:rsid w:val="00CE1898"/>
    <w:rsid w:val="00CE29DE"/>
    <w:rsid w:val="00CE3ED9"/>
    <w:rsid w:val="00CE4A04"/>
    <w:rsid w:val="00CE54AC"/>
    <w:rsid w:val="00CE5B13"/>
    <w:rsid w:val="00CE6C60"/>
    <w:rsid w:val="00CE6EA8"/>
    <w:rsid w:val="00CE7BB6"/>
    <w:rsid w:val="00CF0536"/>
    <w:rsid w:val="00CF0B8A"/>
    <w:rsid w:val="00CF12E1"/>
    <w:rsid w:val="00CF21CB"/>
    <w:rsid w:val="00CF22CC"/>
    <w:rsid w:val="00CF267E"/>
    <w:rsid w:val="00CF286D"/>
    <w:rsid w:val="00CF2D72"/>
    <w:rsid w:val="00CF49D0"/>
    <w:rsid w:val="00CF6CA9"/>
    <w:rsid w:val="00CF6FF0"/>
    <w:rsid w:val="00CF75B3"/>
    <w:rsid w:val="00D00827"/>
    <w:rsid w:val="00D01644"/>
    <w:rsid w:val="00D016E6"/>
    <w:rsid w:val="00D030F7"/>
    <w:rsid w:val="00D04511"/>
    <w:rsid w:val="00D04E29"/>
    <w:rsid w:val="00D050B0"/>
    <w:rsid w:val="00D05141"/>
    <w:rsid w:val="00D0555B"/>
    <w:rsid w:val="00D05784"/>
    <w:rsid w:val="00D062D3"/>
    <w:rsid w:val="00D0656B"/>
    <w:rsid w:val="00D10175"/>
    <w:rsid w:val="00D1043C"/>
    <w:rsid w:val="00D1108C"/>
    <w:rsid w:val="00D113C6"/>
    <w:rsid w:val="00D119AF"/>
    <w:rsid w:val="00D1210D"/>
    <w:rsid w:val="00D148A0"/>
    <w:rsid w:val="00D154B7"/>
    <w:rsid w:val="00D1555A"/>
    <w:rsid w:val="00D16091"/>
    <w:rsid w:val="00D16336"/>
    <w:rsid w:val="00D16B35"/>
    <w:rsid w:val="00D17403"/>
    <w:rsid w:val="00D17D87"/>
    <w:rsid w:val="00D2033A"/>
    <w:rsid w:val="00D20787"/>
    <w:rsid w:val="00D217E7"/>
    <w:rsid w:val="00D228AC"/>
    <w:rsid w:val="00D2320B"/>
    <w:rsid w:val="00D23445"/>
    <w:rsid w:val="00D247F2"/>
    <w:rsid w:val="00D2518B"/>
    <w:rsid w:val="00D257CE"/>
    <w:rsid w:val="00D263F9"/>
    <w:rsid w:val="00D2650F"/>
    <w:rsid w:val="00D272C0"/>
    <w:rsid w:val="00D27A3A"/>
    <w:rsid w:val="00D30077"/>
    <w:rsid w:val="00D303F5"/>
    <w:rsid w:val="00D30706"/>
    <w:rsid w:val="00D309DE"/>
    <w:rsid w:val="00D30F08"/>
    <w:rsid w:val="00D31AC7"/>
    <w:rsid w:val="00D3241A"/>
    <w:rsid w:val="00D33737"/>
    <w:rsid w:val="00D33FCB"/>
    <w:rsid w:val="00D35247"/>
    <w:rsid w:val="00D355E6"/>
    <w:rsid w:val="00D37652"/>
    <w:rsid w:val="00D37BFA"/>
    <w:rsid w:val="00D37C0C"/>
    <w:rsid w:val="00D40441"/>
    <w:rsid w:val="00D40824"/>
    <w:rsid w:val="00D42A9F"/>
    <w:rsid w:val="00D4306B"/>
    <w:rsid w:val="00D4389B"/>
    <w:rsid w:val="00D4396F"/>
    <w:rsid w:val="00D444B8"/>
    <w:rsid w:val="00D45EA1"/>
    <w:rsid w:val="00D46F35"/>
    <w:rsid w:val="00D475F0"/>
    <w:rsid w:val="00D477C8"/>
    <w:rsid w:val="00D50E67"/>
    <w:rsid w:val="00D527F6"/>
    <w:rsid w:val="00D53736"/>
    <w:rsid w:val="00D53C80"/>
    <w:rsid w:val="00D55176"/>
    <w:rsid w:val="00D55D64"/>
    <w:rsid w:val="00D57544"/>
    <w:rsid w:val="00D57B53"/>
    <w:rsid w:val="00D60648"/>
    <w:rsid w:val="00D60E22"/>
    <w:rsid w:val="00D60F16"/>
    <w:rsid w:val="00D61C5D"/>
    <w:rsid w:val="00D639A2"/>
    <w:rsid w:val="00D64090"/>
    <w:rsid w:val="00D64291"/>
    <w:rsid w:val="00D648EE"/>
    <w:rsid w:val="00D65489"/>
    <w:rsid w:val="00D655B9"/>
    <w:rsid w:val="00D6575D"/>
    <w:rsid w:val="00D65DE7"/>
    <w:rsid w:val="00D6650E"/>
    <w:rsid w:val="00D667B9"/>
    <w:rsid w:val="00D67333"/>
    <w:rsid w:val="00D67FB7"/>
    <w:rsid w:val="00D70C39"/>
    <w:rsid w:val="00D70FB8"/>
    <w:rsid w:val="00D71E5F"/>
    <w:rsid w:val="00D723A3"/>
    <w:rsid w:val="00D72497"/>
    <w:rsid w:val="00D72710"/>
    <w:rsid w:val="00D72855"/>
    <w:rsid w:val="00D7330E"/>
    <w:rsid w:val="00D73CE2"/>
    <w:rsid w:val="00D7464E"/>
    <w:rsid w:val="00D749E0"/>
    <w:rsid w:val="00D74B58"/>
    <w:rsid w:val="00D7522E"/>
    <w:rsid w:val="00D76816"/>
    <w:rsid w:val="00D80458"/>
    <w:rsid w:val="00D81405"/>
    <w:rsid w:val="00D81A15"/>
    <w:rsid w:val="00D82B68"/>
    <w:rsid w:val="00D83694"/>
    <w:rsid w:val="00D84027"/>
    <w:rsid w:val="00D84CB0"/>
    <w:rsid w:val="00D84DF7"/>
    <w:rsid w:val="00D84F06"/>
    <w:rsid w:val="00D85195"/>
    <w:rsid w:val="00D857D1"/>
    <w:rsid w:val="00D871FE"/>
    <w:rsid w:val="00D873BA"/>
    <w:rsid w:val="00D877BB"/>
    <w:rsid w:val="00D90614"/>
    <w:rsid w:val="00D90E96"/>
    <w:rsid w:val="00D90F30"/>
    <w:rsid w:val="00D90FED"/>
    <w:rsid w:val="00D9163A"/>
    <w:rsid w:val="00D92DAD"/>
    <w:rsid w:val="00D93059"/>
    <w:rsid w:val="00D930E4"/>
    <w:rsid w:val="00D93A5E"/>
    <w:rsid w:val="00D93BD0"/>
    <w:rsid w:val="00D95BBB"/>
    <w:rsid w:val="00D9601B"/>
    <w:rsid w:val="00D96265"/>
    <w:rsid w:val="00D97B3A"/>
    <w:rsid w:val="00DA07C9"/>
    <w:rsid w:val="00DA10CE"/>
    <w:rsid w:val="00DA1828"/>
    <w:rsid w:val="00DA1D97"/>
    <w:rsid w:val="00DA207D"/>
    <w:rsid w:val="00DA2690"/>
    <w:rsid w:val="00DA28D6"/>
    <w:rsid w:val="00DA3056"/>
    <w:rsid w:val="00DA388D"/>
    <w:rsid w:val="00DA3A6C"/>
    <w:rsid w:val="00DA47C7"/>
    <w:rsid w:val="00DA541B"/>
    <w:rsid w:val="00DA6291"/>
    <w:rsid w:val="00DA6617"/>
    <w:rsid w:val="00DB025C"/>
    <w:rsid w:val="00DB069F"/>
    <w:rsid w:val="00DB126F"/>
    <w:rsid w:val="00DB1663"/>
    <w:rsid w:val="00DB1836"/>
    <w:rsid w:val="00DB1B6E"/>
    <w:rsid w:val="00DB27AB"/>
    <w:rsid w:val="00DB3787"/>
    <w:rsid w:val="00DB5696"/>
    <w:rsid w:val="00DB58E4"/>
    <w:rsid w:val="00DB6903"/>
    <w:rsid w:val="00DB6A6C"/>
    <w:rsid w:val="00DB7650"/>
    <w:rsid w:val="00DB7FC0"/>
    <w:rsid w:val="00DC0615"/>
    <w:rsid w:val="00DC121D"/>
    <w:rsid w:val="00DC12D1"/>
    <w:rsid w:val="00DC18B5"/>
    <w:rsid w:val="00DC247E"/>
    <w:rsid w:val="00DC2833"/>
    <w:rsid w:val="00DC3E0F"/>
    <w:rsid w:val="00DC47D7"/>
    <w:rsid w:val="00DC4B57"/>
    <w:rsid w:val="00DC4C5C"/>
    <w:rsid w:val="00DC5344"/>
    <w:rsid w:val="00DC5615"/>
    <w:rsid w:val="00DC6FB8"/>
    <w:rsid w:val="00DC7065"/>
    <w:rsid w:val="00DC71B1"/>
    <w:rsid w:val="00DD0F9D"/>
    <w:rsid w:val="00DD2DF5"/>
    <w:rsid w:val="00DD3DA5"/>
    <w:rsid w:val="00DD3FEB"/>
    <w:rsid w:val="00DD41B3"/>
    <w:rsid w:val="00DD4A10"/>
    <w:rsid w:val="00DD4C7F"/>
    <w:rsid w:val="00DD5DC6"/>
    <w:rsid w:val="00DD5DD9"/>
    <w:rsid w:val="00DD6111"/>
    <w:rsid w:val="00DD6519"/>
    <w:rsid w:val="00DD69E6"/>
    <w:rsid w:val="00DD6D2B"/>
    <w:rsid w:val="00DD6F0D"/>
    <w:rsid w:val="00DD6F0F"/>
    <w:rsid w:val="00DD77EA"/>
    <w:rsid w:val="00DE01E8"/>
    <w:rsid w:val="00DE0323"/>
    <w:rsid w:val="00DE3309"/>
    <w:rsid w:val="00DE5C15"/>
    <w:rsid w:val="00DE7148"/>
    <w:rsid w:val="00DE7834"/>
    <w:rsid w:val="00DF07BB"/>
    <w:rsid w:val="00DF0D4C"/>
    <w:rsid w:val="00DF1A22"/>
    <w:rsid w:val="00DF1F77"/>
    <w:rsid w:val="00DF1F95"/>
    <w:rsid w:val="00DF21C6"/>
    <w:rsid w:val="00DF2A9A"/>
    <w:rsid w:val="00DF3096"/>
    <w:rsid w:val="00DF5028"/>
    <w:rsid w:val="00DF5596"/>
    <w:rsid w:val="00DF655D"/>
    <w:rsid w:val="00DF6715"/>
    <w:rsid w:val="00DF67A9"/>
    <w:rsid w:val="00DF6B4F"/>
    <w:rsid w:val="00DF75A7"/>
    <w:rsid w:val="00DF7809"/>
    <w:rsid w:val="00DF7B5D"/>
    <w:rsid w:val="00E00467"/>
    <w:rsid w:val="00E007B2"/>
    <w:rsid w:val="00E00ABA"/>
    <w:rsid w:val="00E014A6"/>
    <w:rsid w:val="00E018F9"/>
    <w:rsid w:val="00E01E6D"/>
    <w:rsid w:val="00E01F7C"/>
    <w:rsid w:val="00E034E9"/>
    <w:rsid w:val="00E03B13"/>
    <w:rsid w:val="00E03DBB"/>
    <w:rsid w:val="00E043F0"/>
    <w:rsid w:val="00E05466"/>
    <w:rsid w:val="00E05614"/>
    <w:rsid w:val="00E059D1"/>
    <w:rsid w:val="00E0630D"/>
    <w:rsid w:val="00E06DB0"/>
    <w:rsid w:val="00E07268"/>
    <w:rsid w:val="00E10199"/>
    <w:rsid w:val="00E10D34"/>
    <w:rsid w:val="00E115DE"/>
    <w:rsid w:val="00E11975"/>
    <w:rsid w:val="00E129DD"/>
    <w:rsid w:val="00E12A5F"/>
    <w:rsid w:val="00E12E72"/>
    <w:rsid w:val="00E13055"/>
    <w:rsid w:val="00E13AAA"/>
    <w:rsid w:val="00E15636"/>
    <w:rsid w:val="00E15671"/>
    <w:rsid w:val="00E16736"/>
    <w:rsid w:val="00E16F1B"/>
    <w:rsid w:val="00E203D7"/>
    <w:rsid w:val="00E20B19"/>
    <w:rsid w:val="00E21CF6"/>
    <w:rsid w:val="00E21EB5"/>
    <w:rsid w:val="00E221F3"/>
    <w:rsid w:val="00E23748"/>
    <w:rsid w:val="00E247E0"/>
    <w:rsid w:val="00E25422"/>
    <w:rsid w:val="00E264D4"/>
    <w:rsid w:val="00E26E93"/>
    <w:rsid w:val="00E271C1"/>
    <w:rsid w:val="00E27881"/>
    <w:rsid w:val="00E30237"/>
    <w:rsid w:val="00E31584"/>
    <w:rsid w:val="00E32662"/>
    <w:rsid w:val="00E327D5"/>
    <w:rsid w:val="00E328DF"/>
    <w:rsid w:val="00E3354C"/>
    <w:rsid w:val="00E33748"/>
    <w:rsid w:val="00E34498"/>
    <w:rsid w:val="00E35B3A"/>
    <w:rsid w:val="00E36DA1"/>
    <w:rsid w:val="00E37940"/>
    <w:rsid w:val="00E41620"/>
    <w:rsid w:val="00E419B6"/>
    <w:rsid w:val="00E42204"/>
    <w:rsid w:val="00E43B16"/>
    <w:rsid w:val="00E43F09"/>
    <w:rsid w:val="00E4414A"/>
    <w:rsid w:val="00E44173"/>
    <w:rsid w:val="00E445F1"/>
    <w:rsid w:val="00E44C17"/>
    <w:rsid w:val="00E46075"/>
    <w:rsid w:val="00E461E1"/>
    <w:rsid w:val="00E463CB"/>
    <w:rsid w:val="00E4677C"/>
    <w:rsid w:val="00E46D68"/>
    <w:rsid w:val="00E470F0"/>
    <w:rsid w:val="00E4759E"/>
    <w:rsid w:val="00E47A8C"/>
    <w:rsid w:val="00E47D71"/>
    <w:rsid w:val="00E5161B"/>
    <w:rsid w:val="00E53E7A"/>
    <w:rsid w:val="00E5633F"/>
    <w:rsid w:val="00E565B5"/>
    <w:rsid w:val="00E56D02"/>
    <w:rsid w:val="00E56D97"/>
    <w:rsid w:val="00E60628"/>
    <w:rsid w:val="00E61046"/>
    <w:rsid w:val="00E61299"/>
    <w:rsid w:val="00E614D4"/>
    <w:rsid w:val="00E61C54"/>
    <w:rsid w:val="00E624C8"/>
    <w:rsid w:val="00E6301D"/>
    <w:rsid w:val="00E6318B"/>
    <w:rsid w:val="00E636DB"/>
    <w:rsid w:val="00E638F6"/>
    <w:rsid w:val="00E63E4C"/>
    <w:rsid w:val="00E647A5"/>
    <w:rsid w:val="00E648F1"/>
    <w:rsid w:val="00E64CEC"/>
    <w:rsid w:val="00E653F4"/>
    <w:rsid w:val="00E65748"/>
    <w:rsid w:val="00E65E85"/>
    <w:rsid w:val="00E65EBB"/>
    <w:rsid w:val="00E663AC"/>
    <w:rsid w:val="00E702B9"/>
    <w:rsid w:val="00E7042E"/>
    <w:rsid w:val="00E71062"/>
    <w:rsid w:val="00E7136F"/>
    <w:rsid w:val="00E715FA"/>
    <w:rsid w:val="00E719B8"/>
    <w:rsid w:val="00E722F0"/>
    <w:rsid w:val="00E724FE"/>
    <w:rsid w:val="00E728A2"/>
    <w:rsid w:val="00E72AFB"/>
    <w:rsid w:val="00E73372"/>
    <w:rsid w:val="00E74187"/>
    <w:rsid w:val="00E742A8"/>
    <w:rsid w:val="00E754AF"/>
    <w:rsid w:val="00E769AB"/>
    <w:rsid w:val="00E77478"/>
    <w:rsid w:val="00E7795D"/>
    <w:rsid w:val="00E813B2"/>
    <w:rsid w:val="00E83043"/>
    <w:rsid w:val="00E83562"/>
    <w:rsid w:val="00E84539"/>
    <w:rsid w:val="00E849F6"/>
    <w:rsid w:val="00E850E2"/>
    <w:rsid w:val="00E859AB"/>
    <w:rsid w:val="00E85CF3"/>
    <w:rsid w:val="00E86AAB"/>
    <w:rsid w:val="00E8731C"/>
    <w:rsid w:val="00E879E3"/>
    <w:rsid w:val="00E90176"/>
    <w:rsid w:val="00E912AE"/>
    <w:rsid w:val="00E912BA"/>
    <w:rsid w:val="00E91D45"/>
    <w:rsid w:val="00E92B0A"/>
    <w:rsid w:val="00E93440"/>
    <w:rsid w:val="00E9344C"/>
    <w:rsid w:val="00E938D5"/>
    <w:rsid w:val="00E93BE3"/>
    <w:rsid w:val="00E95A76"/>
    <w:rsid w:val="00E962C4"/>
    <w:rsid w:val="00E970DF"/>
    <w:rsid w:val="00E975F8"/>
    <w:rsid w:val="00E97A8A"/>
    <w:rsid w:val="00EA0294"/>
    <w:rsid w:val="00EA05EE"/>
    <w:rsid w:val="00EA0937"/>
    <w:rsid w:val="00EA13D1"/>
    <w:rsid w:val="00EA177A"/>
    <w:rsid w:val="00EA2E05"/>
    <w:rsid w:val="00EA375D"/>
    <w:rsid w:val="00EA38AA"/>
    <w:rsid w:val="00EA4ABD"/>
    <w:rsid w:val="00EA4CC8"/>
    <w:rsid w:val="00EA5328"/>
    <w:rsid w:val="00EA624E"/>
    <w:rsid w:val="00EA7E4B"/>
    <w:rsid w:val="00EB0346"/>
    <w:rsid w:val="00EB0464"/>
    <w:rsid w:val="00EB0B52"/>
    <w:rsid w:val="00EB12A1"/>
    <w:rsid w:val="00EB23ED"/>
    <w:rsid w:val="00EB2637"/>
    <w:rsid w:val="00EB37E2"/>
    <w:rsid w:val="00EB3A77"/>
    <w:rsid w:val="00EB3D88"/>
    <w:rsid w:val="00EB56D8"/>
    <w:rsid w:val="00EB5C45"/>
    <w:rsid w:val="00EB70F7"/>
    <w:rsid w:val="00EB7DAB"/>
    <w:rsid w:val="00EC1462"/>
    <w:rsid w:val="00EC16EF"/>
    <w:rsid w:val="00EC184F"/>
    <w:rsid w:val="00EC187D"/>
    <w:rsid w:val="00EC1EC9"/>
    <w:rsid w:val="00EC4294"/>
    <w:rsid w:val="00EC4671"/>
    <w:rsid w:val="00EC57B1"/>
    <w:rsid w:val="00EC60C6"/>
    <w:rsid w:val="00EC6506"/>
    <w:rsid w:val="00EC71A7"/>
    <w:rsid w:val="00EC7A5B"/>
    <w:rsid w:val="00EC7B60"/>
    <w:rsid w:val="00ED02A7"/>
    <w:rsid w:val="00ED0AC4"/>
    <w:rsid w:val="00ED11B3"/>
    <w:rsid w:val="00ED1E2B"/>
    <w:rsid w:val="00ED204F"/>
    <w:rsid w:val="00ED2FDA"/>
    <w:rsid w:val="00ED39B1"/>
    <w:rsid w:val="00ED4DBB"/>
    <w:rsid w:val="00ED544A"/>
    <w:rsid w:val="00ED66A2"/>
    <w:rsid w:val="00ED69FC"/>
    <w:rsid w:val="00ED7C17"/>
    <w:rsid w:val="00EE089F"/>
    <w:rsid w:val="00EE1B30"/>
    <w:rsid w:val="00EE2407"/>
    <w:rsid w:val="00EE2D7F"/>
    <w:rsid w:val="00EE2E69"/>
    <w:rsid w:val="00EE47F9"/>
    <w:rsid w:val="00EE5B36"/>
    <w:rsid w:val="00EE68FA"/>
    <w:rsid w:val="00EE6B2F"/>
    <w:rsid w:val="00EE77B6"/>
    <w:rsid w:val="00EE7C27"/>
    <w:rsid w:val="00EF0856"/>
    <w:rsid w:val="00EF1D44"/>
    <w:rsid w:val="00EF2CB8"/>
    <w:rsid w:val="00EF2E4B"/>
    <w:rsid w:val="00EF2E9E"/>
    <w:rsid w:val="00EF3610"/>
    <w:rsid w:val="00EF4691"/>
    <w:rsid w:val="00EF4A75"/>
    <w:rsid w:val="00EF5843"/>
    <w:rsid w:val="00EF598F"/>
    <w:rsid w:val="00EF5E89"/>
    <w:rsid w:val="00EF666E"/>
    <w:rsid w:val="00EF73AE"/>
    <w:rsid w:val="00EF7E89"/>
    <w:rsid w:val="00F00052"/>
    <w:rsid w:val="00F00474"/>
    <w:rsid w:val="00F01309"/>
    <w:rsid w:val="00F016C1"/>
    <w:rsid w:val="00F025AA"/>
    <w:rsid w:val="00F02DE2"/>
    <w:rsid w:val="00F0302A"/>
    <w:rsid w:val="00F04172"/>
    <w:rsid w:val="00F04440"/>
    <w:rsid w:val="00F0486B"/>
    <w:rsid w:val="00F04BA9"/>
    <w:rsid w:val="00F04D00"/>
    <w:rsid w:val="00F04FE5"/>
    <w:rsid w:val="00F0500E"/>
    <w:rsid w:val="00F05087"/>
    <w:rsid w:val="00F05ADC"/>
    <w:rsid w:val="00F05B89"/>
    <w:rsid w:val="00F062DC"/>
    <w:rsid w:val="00F06467"/>
    <w:rsid w:val="00F07622"/>
    <w:rsid w:val="00F10F76"/>
    <w:rsid w:val="00F111C5"/>
    <w:rsid w:val="00F12302"/>
    <w:rsid w:val="00F128AE"/>
    <w:rsid w:val="00F12B20"/>
    <w:rsid w:val="00F13663"/>
    <w:rsid w:val="00F139E0"/>
    <w:rsid w:val="00F13BE1"/>
    <w:rsid w:val="00F14DD0"/>
    <w:rsid w:val="00F14E56"/>
    <w:rsid w:val="00F1538E"/>
    <w:rsid w:val="00F160CC"/>
    <w:rsid w:val="00F17261"/>
    <w:rsid w:val="00F178E9"/>
    <w:rsid w:val="00F21022"/>
    <w:rsid w:val="00F2105F"/>
    <w:rsid w:val="00F2177A"/>
    <w:rsid w:val="00F219FB"/>
    <w:rsid w:val="00F22885"/>
    <w:rsid w:val="00F22F6F"/>
    <w:rsid w:val="00F24148"/>
    <w:rsid w:val="00F24F77"/>
    <w:rsid w:val="00F2594D"/>
    <w:rsid w:val="00F2603D"/>
    <w:rsid w:val="00F2636F"/>
    <w:rsid w:val="00F26456"/>
    <w:rsid w:val="00F26E5E"/>
    <w:rsid w:val="00F270E1"/>
    <w:rsid w:val="00F27AFB"/>
    <w:rsid w:val="00F27FD7"/>
    <w:rsid w:val="00F30B54"/>
    <w:rsid w:val="00F322E9"/>
    <w:rsid w:val="00F3280E"/>
    <w:rsid w:val="00F3444F"/>
    <w:rsid w:val="00F3455F"/>
    <w:rsid w:val="00F348BF"/>
    <w:rsid w:val="00F35126"/>
    <w:rsid w:val="00F3541E"/>
    <w:rsid w:val="00F35C50"/>
    <w:rsid w:val="00F36E6E"/>
    <w:rsid w:val="00F373A3"/>
    <w:rsid w:val="00F37B43"/>
    <w:rsid w:val="00F37D0C"/>
    <w:rsid w:val="00F37EDF"/>
    <w:rsid w:val="00F4016C"/>
    <w:rsid w:val="00F4037D"/>
    <w:rsid w:val="00F40B0D"/>
    <w:rsid w:val="00F4173D"/>
    <w:rsid w:val="00F41E03"/>
    <w:rsid w:val="00F41E3F"/>
    <w:rsid w:val="00F42050"/>
    <w:rsid w:val="00F42498"/>
    <w:rsid w:val="00F440FE"/>
    <w:rsid w:val="00F44721"/>
    <w:rsid w:val="00F45C80"/>
    <w:rsid w:val="00F45D29"/>
    <w:rsid w:val="00F464FB"/>
    <w:rsid w:val="00F46BEF"/>
    <w:rsid w:val="00F472A0"/>
    <w:rsid w:val="00F47567"/>
    <w:rsid w:val="00F47689"/>
    <w:rsid w:val="00F501D2"/>
    <w:rsid w:val="00F50AF0"/>
    <w:rsid w:val="00F50D30"/>
    <w:rsid w:val="00F5249E"/>
    <w:rsid w:val="00F52CA8"/>
    <w:rsid w:val="00F52EB6"/>
    <w:rsid w:val="00F54244"/>
    <w:rsid w:val="00F54692"/>
    <w:rsid w:val="00F54749"/>
    <w:rsid w:val="00F54869"/>
    <w:rsid w:val="00F54FBB"/>
    <w:rsid w:val="00F5525F"/>
    <w:rsid w:val="00F557D9"/>
    <w:rsid w:val="00F55F7D"/>
    <w:rsid w:val="00F6126E"/>
    <w:rsid w:val="00F614BD"/>
    <w:rsid w:val="00F61A4F"/>
    <w:rsid w:val="00F62239"/>
    <w:rsid w:val="00F62321"/>
    <w:rsid w:val="00F625DB"/>
    <w:rsid w:val="00F626C4"/>
    <w:rsid w:val="00F62774"/>
    <w:rsid w:val="00F631A7"/>
    <w:rsid w:val="00F639F9"/>
    <w:rsid w:val="00F647E9"/>
    <w:rsid w:val="00F648F8"/>
    <w:rsid w:val="00F659B4"/>
    <w:rsid w:val="00F66719"/>
    <w:rsid w:val="00F6673C"/>
    <w:rsid w:val="00F67A90"/>
    <w:rsid w:val="00F71FAF"/>
    <w:rsid w:val="00F7252B"/>
    <w:rsid w:val="00F73B4B"/>
    <w:rsid w:val="00F74CF7"/>
    <w:rsid w:val="00F754CF"/>
    <w:rsid w:val="00F75E9C"/>
    <w:rsid w:val="00F75FCF"/>
    <w:rsid w:val="00F7619B"/>
    <w:rsid w:val="00F7682B"/>
    <w:rsid w:val="00F76EFB"/>
    <w:rsid w:val="00F7764D"/>
    <w:rsid w:val="00F80769"/>
    <w:rsid w:val="00F81D38"/>
    <w:rsid w:val="00F820F7"/>
    <w:rsid w:val="00F82FFA"/>
    <w:rsid w:val="00F838E2"/>
    <w:rsid w:val="00F84938"/>
    <w:rsid w:val="00F85102"/>
    <w:rsid w:val="00F8541D"/>
    <w:rsid w:val="00F8555B"/>
    <w:rsid w:val="00F86FC7"/>
    <w:rsid w:val="00F879EE"/>
    <w:rsid w:val="00F90BD8"/>
    <w:rsid w:val="00F92D8C"/>
    <w:rsid w:val="00F9346B"/>
    <w:rsid w:val="00F93936"/>
    <w:rsid w:val="00F93F8F"/>
    <w:rsid w:val="00F940EC"/>
    <w:rsid w:val="00F944E2"/>
    <w:rsid w:val="00F947D9"/>
    <w:rsid w:val="00F949F7"/>
    <w:rsid w:val="00F94F01"/>
    <w:rsid w:val="00F95568"/>
    <w:rsid w:val="00F958D4"/>
    <w:rsid w:val="00F95B7F"/>
    <w:rsid w:val="00F95F1A"/>
    <w:rsid w:val="00F9611B"/>
    <w:rsid w:val="00F965BC"/>
    <w:rsid w:val="00F97A4B"/>
    <w:rsid w:val="00FA0725"/>
    <w:rsid w:val="00FA0735"/>
    <w:rsid w:val="00FA170D"/>
    <w:rsid w:val="00FA283D"/>
    <w:rsid w:val="00FA3793"/>
    <w:rsid w:val="00FA37DA"/>
    <w:rsid w:val="00FA44A7"/>
    <w:rsid w:val="00FA549C"/>
    <w:rsid w:val="00FA55B8"/>
    <w:rsid w:val="00FA5C02"/>
    <w:rsid w:val="00FA7212"/>
    <w:rsid w:val="00FA78BB"/>
    <w:rsid w:val="00FA7BB6"/>
    <w:rsid w:val="00FA7F54"/>
    <w:rsid w:val="00FB1882"/>
    <w:rsid w:val="00FB299F"/>
    <w:rsid w:val="00FB29FF"/>
    <w:rsid w:val="00FB35C7"/>
    <w:rsid w:val="00FB539A"/>
    <w:rsid w:val="00FB75D7"/>
    <w:rsid w:val="00FB7B2D"/>
    <w:rsid w:val="00FC0A3E"/>
    <w:rsid w:val="00FC131B"/>
    <w:rsid w:val="00FC14DF"/>
    <w:rsid w:val="00FC2039"/>
    <w:rsid w:val="00FC5D9E"/>
    <w:rsid w:val="00FC68F1"/>
    <w:rsid w:val="00FC6F19"/>
    <w:rsid w:val="00FC7F7C"/>
    <w:rsid w:val="00FD1000"/>
    <w:rsid w:val="00FD11EC"/>
    <w:rsid w:val="00FD1434"/>
    <w:rsid w:val="00FD1DCF"/>
    <w:rsid w:val="00FD4700"/>
    <w:rsid w:val="00FD47A3"/>
    <w:rsid w:val="00FD49F6"/>
    <w:rsid w:val="00FD5E64"/>
    <w:rsid w:val="00FD5FF5"/>
    <w:rsid w:val="00FD651F"/>
    <w:rsid w:val="00FD6A2B"/>
    <w:rsid w:val="00FD6F57"/>
    <w:rsid w:val="00FD73DA"/>
    <w:rsid w:val="00FD7555"/>
    <w:rsid w:val="00FD7C34"/>
    <w:rsid w:val="00FD7D1D"/>
    <w:rsid w:val="00FE0AD5"/>
    <w:rsid w:val="00FE111F"/>
    <w:rsid w:val="00FE228F"/>
    <w:rsid w:val="00FE23BE"/>
    <w:rsid w:val="00FE3324"/>
    <w:rsid w:val="00FE4BEB"/>
    <w:rsid w:val="00FE50CD"/>
    <w:rsid w:val="00FE50F6"/>
    <w:rsid w:val="00FE5C1D"/>
    <w:rsid w:val="00FE6371"/>
    <w:rsid w:val="00FE64D7"/>
    <w:rsid w:val="00FE6BBD"/>
    <w:rsid w:val="00FE795E"/>
    <w:rsid w:val="00FE7AF9"/>
    <w:rsid w:val="00FE7E71"/>
    <w:rsid w:val="00FF098E"/>
    <w:rsid w:val="00FF09C5"/>
    <w:rsid w:val="00FF0CB8"/>
    <w:rsid w:val="00FF1D8D"/>
    <w:rsid w:val="00FF2AB7"/>
    <w:rsid w:val="00FF2DD0"/>
    <w:rsid w:val="00FF2F90"/>
    <w:rsid w:val="00FF31F3"/>
    <w:rsid w:val="00FF338B"/>
    <w:rsid w:val="00FF4E9A"/>
    <w:rsid w:val="00FF56E0"/>
    <w:rsid w:val="00FF6BC1"/>
    <w:rsid w:val="00FF6D33"/>
    <w:rsid w:val="011AD896"/>
    <w:rsid w:val="0141E1CB"/>
    <w:rsid w:val="01CBA550"/>
    <w:rsid w:val="020C8D6E"/>
    <w:rsid w:val="023754D5"/>
    <w:rsid w:val="02A7407F"/>
    <w:rsid w:val="02ACD976"/>
    <w:rsid w:val="02E66805"/>
    <w:rsid w:val="03895607"/>
    <w:rsid w:val="03AE14EB"/>
    <w:rsid w:val="041CBE65"/>
    <w:rsid w:val="04229116"/>
    <w:rsid w:val="043BB973"/>
    <w:rsid w:val="0543F9DE"/>
    <w:rsid w:val="057D1584"/>
    <w:rsid w:val="05F7B441"/>
    <w:rsid w:val="066E5C6B"/>
    <w:rsid w:val="06783F53"/>
    <w:rsid w:val="067F9742"/>
    <w:rsid w:val="0684B656"/>
    <w:rsid w:val="06C56D5D"/>
    <w:rsid w:val="07AB3911"/>
    <w:rsid w:val="081DBA07"/>
    <w:rsid w:val="08C6C478"/>
    <w:rsid w:val="090F2A96"/>
    <w:rsid w:val="0910B4D3"/>
    <w:rsid w:val="0956A898"/>
    <w:rsid w:val="098220E3"/>
    <w:rsid w:val="09D68F11"/>
    <w:rsid w:val="0ABDF46E"/>
    <w:rsid w:val="0BF10488"/>
    <w:rsid w:val="0C055907"/>
    <w:rsid w:val="0C1A0CDD"/>
    <w:rsid w:val="0C359081"/>
    <w:rsid w:val="0CAC257C"/>
    <w:rsid w:val="0CDD9DEF"/>
    <w:rsid w:val="0DFA042B"/>
    <w:rsid w:val="0E001E49"/>
    <w:rsid w:val="0E761751"/>
    <w:rsid w:val="0E8412CA"/>
    <w:rsid w:val="0ECA1C8E"/>
    <w:rsid w:val="0EEC1059"/>
    <w:rsid w:val="0F26110D"/>
    <w:rsid w:val="0F5408E6"/>
    <w:rsid w:val="0F891094"/>
    <w:rsid w:val="0FAEC4A5"/>
    <w:rsid w:val="106FD89B"/>
    <w:rsid w:val="10758F50"/>
    <w:rsid w:val="10E5ACAE"/>
    <w:rsid w:val="117397A1"/>
    <w:rsid w:val="117B4240"/>
    <w:rsid w:val="11B7AF6E"/>
    <w:rsid w:val="11C07EFF"/>
    <w:rsid w:val="11DB7246"/>
    <w:rsid w:val="11F14DB7"/>
    <w:rsid w:val="11FA1425"/>
    <w:rsid w:val="121E856A"/>
    <w:rsid w:val="12467E78"/>
    <w:rsid w:val="12EFEF17"/>
    <w:rsid w:val="136F703E"/>
    <w:rsid w:val="139D96E4"/>
    <w:rsid w:val="14202114"/>
    <w:rsid w:val="1488B183"/>
    <w:rsid w:val="154F0807"/>
    <w:rsid w:val="160DEB51"/>
    <w:rsid w:val="1631759D"/>
    <w:rsid w:val="1695BB0C"/>
    <w:rsid w:val="16B24B59"/>
    <w:rsid w:val="176C0122"/>
    <w:rsid w:val="17D943CA"/>
    <w:rsid w:val="18C9C046"/>
    <w:rsid w:val="18E18661"/>
    <w:rsid w:val="19C4E6CD"/>
    <w:rsid w:val="1A2E429A"/>
    <w:rsid w:val="1A432252"/>
    <w:rsid w:val="1A8923EF"/>
    <w:rsid w:val="1BFE3BC0"/>
    <w:rsid w:val="1C15F90F"/>
    <w:rsid w:val="1C659935"/>
    <w:rsid w:val="1D09C5C4"/>
    <w:rsid w:val="1D1E24ED"/>
    <w:rsid w:val="1DDF9726"/>
    <w:rsid w:val="1E6C9B06"/>
    <w:rsid w:val="1E925C78"/>
    <w:rsid w:val="1F09D05E"/>
    <w:rsid w:val="20DF9BA0"/>
    <w:rsid w:val="2105FD11"/>
    <w:rsid w:val="21E82E39"/>
    <w:rsid w:val="21F66650"/>
    <w:rsid w:val="22089263"/>
    <w:rsid w:val="222F9B98"/>
    <w:rsid w:val="22334B21"/>
    <w:rsid w:val="224F0978"/>
    <w:rsid w:val="22C1CCFF"/>
    <w:rsid w:val="22DEA4B3"/>
    <w:rsid w:val="2305053D"/>
    <w:rsid w:val="233ECFCE"/>
    <w:rsid w:val="23B809E9"/>
    <w:rsid w:val="23C917E6"/>
    <w:rsid w:val="2400268C"/>
    <w:rsid w:val="245FB015"/>
    <w:rsid w:val="2497CAC5"/>
    <w:rsid w:val="24C30E58"/>
    <w:rsid w:val="24ED98C7"/>
    <w:rsid w:val="25100E75"/>
    <w:rsid w:val="25429B9D"/>
    <w:rsid w:val="254A8923"/>
    <w:rsid w:val="2558CEEE"/>
    <w:rsid w:val="2595ECD3"/>
    <w:rsid w:val="25AB621E"/>
    <w:rsid w:val="25E412AE"/>
    <w:rsid w:val="2671F4F9"/>
    <w:rsid w:val="26AEF860"/>
    <w:rsid w:val="26D88723"/>
    <w:rsid w:val="2754CBA0"/>
    <w:rsid w:val="280BE85C"/>
    <w:rsid w:val="2887872E"/>
    <w:rsid w:val="289AE8C7"/>
    <w:rsid w:val="28A5AC42"/>
    <w:rsid w:val="29110EF6"/>
    <w:rsid w:val="29379614"/>
    <w:rsid w:val="29818225"/>
    <w:rsid w:val="29B0C89A"/>
    <w:rsid w:val="29BE423A"/>
    <w:rsid w:val="29ECD192"/>
    <w:rsid w:val="2A43CD05"/>
    <w:rsid w:val="2AC607B4"/>
    <w:rsid w:val="2BA3593E"/>
    <w:rsid w:val="2BC84F46"/>
    <w:rsid w:val="2BEAF8E3"/>
    <w:rsid w:val="2BEFAF7C"/>
    <w:rsid w:val="2C0C381E"/>
    <w:rsid w:val="2C3774E1"/>
    <w:rsid w:val="2C59EA8F"/>
    <w:rsid w:val="2C6379F2"/>
    <w:rsid w:val="2C6C7C8F"/>
    <w:rsid w:val="2D50CB49"/>
    <w:rsid w:val="2DE408E8"/>
    <w:rsid w:val="2DF5BAF0"/>
    <w:rsid w:val="2E17BA20"/>
    <w:rsid w:val="2E19C530"/>
    <w:rsid w:val="2E7B6B3E"/>
    <w:rsid w:val="2F23A4B8"/>
    <w:rsid w:val="2FF692EB"/>
    <w:rsid w:val="3096891B"/>
    <w:rsid w:val="30FB6136"/>
    <w:rsid w:val="310AE604"/>
    <w:rsid w:val="31240E61"/>
    <w:rsid w:val="3178C462"/>
    <w:rsid w:val="31F0AA8E"/>
    <w:rsid w:val="32009733"/>
    <w:rsid w:val="32129AC2"/>
    <w:rsid w:val="3232597C"/>
    <w:rsid w:val="32807FB8"/>
    <w:rsid w:val="32BC0BD5"/>
    <w:rsid w:val="32F1BA10"/>
    <w:rsid w:val="333D7A5B"/>
    <w:rsid w:val="334C7A4B"/>
    <w:rsid w:val="347E24D1"/>
    <w:rsid w:val="34A1DE81"/>
    <w:rsid w:val="35197F5C"/>
    <w:rsid w:val="35E48816"/>
    <w:rsid w:val="3608BA5B"/>
    <w:rsid w:val="365DBD31"/>
    <w:rsid w:val="3678A8F0"/>
    <w:rsid w:val="369BE9DB"/>
    <w:rsid w:val="37554208"/>
    <w:rsid w:val="37F2FA09"/>
    <w:rsid w:val="383B1279"/>
    <w:rsid w:val="38FC573A"/>
    <w:rsid w:val="3A727434"/>
    <w:rsid w:val="3AF596E9"/>
    <w:rsid w:val="3B29DC99"/>
    <w:rsid w:val="3B75371A"/>
    <w:rsid w:val="3B8438EC"/>
    <w:rsid w:val="3B9F1AD7"/>
    <w:rsid w:val="3BC16A8E"/>
    <w:rsid w:val="3BE52BEA"/>
    <w:rsid w:val="3C16F930"/>
    <w:rsid w:val="3C3C1D45"/>
    <w:rsid w:val="3D01458C"/>
    <w:rsid w:val="3D120019"/>
    <w:rsid w:val="3D5D3AEF"/>
    <w:rsid w:val="3DCEA8AF"/>
    <w:rsid w:val="3E8325DD"/>
    <w:rsid w:val="3EC403A2"/>
    <w:rsid w:val="3EF90B50"/>
    <w:rsid w:val="3EFFA1AD"/>
    <w:rsid w:val="3F44B02C"/>
    <w:rsid w:val="3F51A86B"/>
    <w:rsid w:val="40163FA2"/>
    <w:rsid w:val="40B55F05"/>
    <w:rsid w:val="40ED8C45"/>
    <w:rsid w:val="41B20ACA"/>
    <w:rsid w:val="428EEB1C"/>
    <w:rsid w:val="42C1BAED"/>
    <w:rsid w:val="42CE1506"/>
    <w:rsid w:val="43DC3CB6"/>
    <w:rsid w:val="4469E567"/>
    <w:rsid w:val="448795B8"/>
    <w:rsid w:val="45632DF5"/>
    <w:rsid w:val="4577D933"/>
    <w:rsid w:val="45B2D514"/>
    <w:rsid w:val="45E05277"/>
    <w:rsid w:val="469B08FB"/>
    <w:rsid w:val="46D45D2C"/>
    <w:rsid w:val="46E71F2A"/>
    <w:rsid w:val="47389840"/>
    <w:rsid w:val="476C6252"/>
    <w:rsid w:val="47749709"/>
    <w:rsid w:val="47B5A3F6"/>
    <w:rsid w:val="48118383"/>
    <w:rsid w:val="4833A87D"/>
    <w:rsid w:val="484CD34D"/>
    <w:rsid w:val="48653E1C"/>
    <w:rsid w:val="48840E45"/>
    <w:rsid w:val="48B5353E"/>
    <w:rsid w:val="48B79DBD"/>
    <w:rsid w:val="4911B543"/>
    <w:rsid w:val="4A866621"/>
    <w:rsid w:val="4ACFD99A"/>
    <w:rsid w:val="4BB2938C"/>
    <w:rsid w:val="4BE6CD57"/>
    <w:rsid w:val="4C669D24"/>
    <w:rsid w:val="4C855FF2"/>
    <w:rsid w:val="4D2BE3AD"/>
    <w:rsid w:val="4D3E570B"/>
    <w:rsid w:val="4E1BF472"/>
    <w:rsid w:val="4E5E9933"/>
    <w:rsid w:val="4E9CEDD4"/>
    <w:rsid w:val="4EE76AAC"/>
    <w:rsid w:val="4F8C2810"/>
    <w:rsid w:val="4FCC83E0"/>
    <w:rsid w:val="4FF0600D"/>
    <w:rsid w:val="500CC652"/>
    <w:rsid w:val="50362484"/>
    <w:rsid w:val="5070E5AF"/>
    <w:rsid w:val="50C61500"/>
    <w:rsid w:val="5169BAC0"/>
    <w:rsid w:val="51A8F204"/>
    <w:rsid w:val="5211C82E"/>
    <w:rsid w:val="5295A0D6"/>
    <w:rsid w:val="5398BBB8"/>
    <w:rsid w:val="53B2B5BA"/>
    <w:rsid w:val="53BB3DF6"/>
    <w:rsid w:val="53D7FBC3"/>
    <w:rsid w:val="542A6CE2"/>
    <w:rsid w:val="556CE55A"/>
    <w:rsid w:val="55917C75"/>
    <w:rsid w:val="55A05A67"/>
    <w:rsid w:val="55E5A05D"/>
    <w:rsid w:val="5665269F"/>
    <w:rsid w:val="56D72EE4"/>
    <w:rsid w:val="56ED26D7"/>
    <w:rsid w:val="56FEA298"/>
    <w:rsid w:val="57457BD3"/>
    <w:rsid w:val="57632094"/>
    <w:rsid w:val="576FB43C"/>
    <w:rsid w:val="57D90A4A"/>
    <w:rsid w:val="57E8A081"/>
    <w:rsid w:val="58C126F9"/>
    <w:rsid w:val="591DDC9D"/>
    <w:rsid w:val="598E0B76"/>
    <w:rsid w:val="59BD5DE7"/>
    <w:rsid w:val="59D61C8E"/>
    <w:rsid w:val="5A29285A"/>
    <w:rsid w:val="5A40A6EA"/>
    <w:rsid w:val="5A8F4526"/>
    <w:rsid w:val="5AC3511D"/>
    <w:rsid w:val="5AF70514"/>
    <w:rsid w:val="5B2731F9"/>
    <w:rsid w:val="5BC097FA"/>
    <w:rsid w:val="5BD1D2D1"/>
    <w:rsid w:val="5C4446DD"/>
    <w:rsid w:val="5D7113DD"/>
    <w:rsid w:val="5DCF71CA"/>
    <w:rsid w:val="5E37710E"/>
    <w:rsid w:val="5E53609E"/>
    <w:rsid w:val="5E93CD65"/>
    <w:rsid w:val="5EAC521C"/>
    <w:rsid w:val="5EC5CD3F"/>
    <w:rsid w:val="5EC959A6"/>
    <w:rsid w:val="5FB7F55F"/>
    <w:rsid w:val="5FF0AAE1"/>
    <w:rsid w:val="5FF4A7A4"/>
    <w:rsid w:val="6090292B"/>
    <w:rsid w:val="6094091D"/>
    <w:rsid w:val="60A543F4"/>
    <w:rsid w:val="60D29804"/>
    <w:rsid w:val="613ECD7F"/>
    <w:rsid w:val="6167319C"/>
    <w:rsid w:val="61C5AE5A"/>
    <w:rsid w:val="62563DC1"/>
    <w:rsid w:val="62773F18"/>
    <w:rsid w:val="62995429"/>
    <w:rsid w:val="63239C71"/>
    <w:rsid w:val="632CE9C2"/>
    <w:rsid w:val="6346121F"/>
    <w:rsid w:val="63C3BC59"/>
    <w:rsid w:val="6445B219"/>
    <w:rsid w:val="645442C6"/>
    <w:rsid w:val="646EADD3"/>
    <w:rsid w:val="647132FF"/>
    <w:rsid w:val="64991CBD"/>
    <w:rsid w:val="64ADD832"/>
    <w:rsid w:val="64BB9C93"/>
    <w:rsid w:val="650206E8"/>
    <w:rsid w:val="653ACB39"/>
    <w:rsid w:val="65B3AE53"/>
    <w:rsid w:val="663E72D6"/>
    <w:rsid w:val="6697027C"/>
    <w:rsid w:val="6725C04F"/>
    <w:rsid w:val="6773F837"/>
    <w:rsid w:val="67D35320"/>
    <w:rsid w:val="6808486B"/>
    <w:rsid w:val="68E599F5"/>
    <w:rsid w:val="68F66480"/>
    <w:rsid w:val="6912CB83"/>
    <w:rsid w:val="69761398"/>
    <w:rsid w:val="69C46B1A"/>
    <w:rsid w:val="69CC1B3F"/>
    <w:rsid w:val="6A47881B"/>
    <w:rsid w:val="6A5D6111"/>
    <w:rsid w:val="6A816A56"/>
    <w:rsid w:val="6ABCFA94"/>
    <w:rsid w:val="6B31654A"/>
    <w:rsid w:val="6B44DE25"/>
    <w:rsid w:val="6BC4F9B3"/>
    <w:rsid w:val="6CDBB98E"/>
    <w:rsid w:val="6CE9A3A3"/>
    <w:rsid w:val="6D4C76C3"/>
    <w:rsid w:val="6D5B75A7"/>
    <w:rsid w:val="6D5D0B35"/>
    <w:rsid w:val="6DC52683"/>
    <w:rsid w:val="6DC889E9"/>
    <w:rsid w:val="6E6D3589"/>
    <w:rsid w:val="6E88C4C6"/>
    <w:rsid w:val="6E8F1915"/>
    <w:rsid w:val="6F208DC8"/>
    <w:rsid w:val="6F9C72C5"/>
    <w:rsid w:val="6FC576F1"/>
    <w:rsid w:val="6FEBAE10"/>
    <w:rsid w:val="70D9D428"/>
    <w:rsid w:val="71EFE828"/>
    <w:rsid w:val="72520288"/>
    <w:rsid w:val="731A31B6"/>
    <w:rsid w:val="7361266B"/>
    <w:rsid w:val="73FE89C6"/>
    <w:rsid w:val="74303A22"/>
    <w:rsid w:val="75100E5D"/>
    <w:rsid w:val="75CC0A83"/>
    <w:rsid w:val="767E00CA"/>
    <w:rsid w:val="76DD4648"/>
    <w:rsid w:val="77E810A4"/>
    <w:rsid w:val="78026ACE"/>
    <w:rsid w:val="782CBC15"/>
    <w:rsid w:val="78A0AE81"/>
    <w:rsid w:val="78A85FC1"/>
    <w:rsid w:val="78AB05AC"/>
    <w:rsid w:val="78EE5CDE"/>
    <w:rsid w:val="792C11A6"/>
    <w:rsid w:val="7979982C"/>
    <w:rsid w:val="79C996D8"/>
    <w:rsid w:val="7A65B16E"/>
    <w:rsid w:val="7AA7ABB9"/>
    <w:rsid w:val="7B478914"/>
    <w:rsid w:val="7B581C32"/>
    <w:rsid w:val="7BB83928"/>
    <w:rsid w:val="7BBE1EF9"/>
    <w:rsid w:val="7C781CC9"/>
    <w:rsid w:val="7D2E5967"/>
    <w:rsid w:val="7DC1E556"/>
    <w:rsid w:val="7E24C513"/>
    <w:rsid w:val="7E47135F"/>
    <w:rsid w:val="7E6ADD95"/>
    <w:rsid w:val="7E85C033"/>
    <w:rsid w:val="7EA87244"/>
    <w:rsid w:val="7EFC5248"/>
    <w:rsid w:val="7EFD707A"/>
    <w:rsid w:val="7F434305"/>
    <w:rsid w:val="7FA61169"/>
    <w:rsid w:val="7FAD0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1FF34"/>
  <w15:docId w15:val="{89BAB78C-1BEC-458B-A1F4-0F58C27BB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F4173D"/>
    <w:pPr>
      <w:widowControl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3052"/>
    <w:pPr>
      <w:keepNext/>
      <w:keepLines/>
      <w:widowControl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627A6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BB314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F3052"/>
    <w:pPr>
      <w:keepNext/>
      <w:pageBreakBefore/>
      <w:widowControl/>
      <w:jc w:val="both"/>
      <w:textAlignment w:val="top"/>
      <w:outlineLvl w:val="3"/>
    </w:pPr>
    <w:rPr>
      <w:rFonts w:ascii="Arial" w:hAnsi="Arial"/>
      <w:b/>
      <w:bCs/>
      <w:sz w:val="28"/>
      <w:szCs w:val="24"/>
    </w:rPr>
  </w:style>
  <w:style w:type="paragraph" w:styleId="Nagwek5">
    <w:name w:val="heading 5"/>
    <w:basedOn w:val="Normalny"/>
    <w:next w:val="Normalny"/>
    <w:link w:val="Nagwek5Znak"/>
    <w:qFormat/>
    <w:rsid w:val="000F3052"/>
    <w:pPr>
      <w:keepNext/>
      <w:widowControl/>
      <w:jc w:val="center"/>
      <w:outlineLvl w:val="4"/>
    </w:pPr>
    <w:rPr>
      <w:rFonts w:ascii="Arial" w:hAnsi="Arial"/>
      <w:b/>
      <w:bCs/>
      <w:sz w:val="28"/>
      <w:szCs w:val="24"/>
    </w:rPr>
  </w:style>
  <w:style w:type="paragraph" w:styleId="Nagwek6">
    <w:name w:val="heading 6"/>
    <w:basedOn w:val="Normalny"/>
    <w:next w:val="Normalny"/>
    <w:link w:val="Nagwek6Znak"/>
    <w:qFormat/>
    <w:rsid w:val="000F3052"/>
    <w:pPr>
      <w:keepNext/>
      <w:widowControl/>
      <w:outlineLvl w:val="5"/>
    </w:pPr>
    <w:rPr>
      <w:rFonts w:ascii="Arial" w:hAnsi="Arial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27A68"/>
    <w:pPr>
      <w:keepNext/>
      <w:jc w:val="right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0F3052"/>
    <w:pPr>
      <w:keepNext/>
      <w:widowControl/>
      <w:spacing w:line="360" w:lineRule="auto"/>
      <w:jc w:val="both"/>
      <w:outlineLvl w:val="7"/>
    </w:pPr>
    <w:rPr>
      <w:rFonts w:ascii="Arial" w:hAnsi="Arial"/>
      <w:b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7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627A6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7Znak">
    <w:name w:val="Nagłówek 7 Znak"/>
    <w:link w:val="Nagwek7"/>
    <w:uiPriority w:val="99"/>
    <w:rsid w:val="00627A68"/>
    <w:rPr>
      <w:rFonts w:ascii="Calibri" w:eastAsia="Times New Roman" w:hAnsi="Calibri" w:cs="Times New Roman"/>
      <w:sz w:val="24"/>
      <w:szCs w:val="24"/>
    </w:rPr>
  </w:style>
  <w:style w:type="character" w:styleId="Hipercze">
    <w:name w:val="Hyperlink"/>
    <w:uiPriority w:val="99"/>
    <w:rsid w:val="00627A68"/>
    <w:rPr>
      <w:color w:val="0000FF"/>
      <w:u w:val="single"/>
    </w:rPr>
  </w:style>
  <w:style w:type="paragraph" w:styleId="Tekstpodstawowy2">
    <w:name w:val="Body Text 2"/>
    <w:aliases w:val="Znak Znak,Znak, Znak"/>
    <w:basedOn w:val="Normalny"/>
    <w:link w:val="Tekstpodstawowy2Znak"/>
    <w:uiPriority w:val="99"/>
    <w:rsid w:val="00627A68"/>
    <w:pPr>
      <w:spacing w:after="120"/>
      <w:ind w:left="283"/>
    </w:pPr>
  </w:style>
  <w:style w:type="character" w:customStyle="1" w:styleId="Tekstpodstawowy2Znak">
    <w:name w:val="Tekst podstawowy 2 Znak"/>
    <w:aliases w:val="Znak Znak Znak,Znak Znak1, Znak Znak"/>
    <w:link w:val="Tekstpodstawowy2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627A68"/>
    <w:pPr>
      <w:jc w:val="both"/>
    </w:pPr>
  </w:style>
  <w:style w:type="character" w:customStyle="1" w:styleId="TekstpodstawowyZnak">
    <w:name w:val="Tekst podstawowy Znak"/>
    <w:link w:val="Tekstpodstawowy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uiPriority w:val="99"/>
    <w:rsid w:val="00627A68"/>
    <w:pPr>
      <w:ind w:firstLine="60"/>
      <w:jc w:val="both"/>
    </w:pPr>
    <w:rPr>
      <w:rFonts w:ascii="Arial" w:hAnsi="Arial" w:cs="Arial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627A68"/>
  </w:style>
  <w:style w:type="character" w:customStyle="1" w:styleId="TekstprzypisudolnegoZnak">
    <w:name w:val="Tekst przypisu dolnego Znak"/>
    <w:aliases w:val="Tekst przypisu Znak"/>
    <w:link w:val="Tekstprzypisudolnego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627A68"/>
    <w:rPr>
      <w:vertAlign w:val="superscript"/>
    </w:rPr>
  </w:style>
  <w:style w:type="paragraph" w:styleId="Nagwek">
    <w:name w:val="header"/>
    <w:aliases w:val="Nagłówek strony,Punktowanie Znak,Punktowanie,Nagłówek strony nieparzystej Znak Znak,Nagłówek strony nieparzystej Znak,Nagłówek strony1,Nagłówek strony11"/>
    <w:basedOn w:val="Normalny"/>
    <w:link w:val="NagwekZnak"/>
    <w:uiPriority w:val="99"/>
    <w:rsid w:val="00627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Punktowanie Znak Znak,Punktowanie Znak1,Nagłówek strony nieparzystej Znak Znak Znak,Nagłówek strony nieparzystej Znak Znak1,Nagłówek strony1 Znak,Nagłówek strony11 Znak"/>
    <w:link w:val="Nagwek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rzypisudolnegoTekstprzypisu">
    <w:name w:val="Tekst przypisu dolnego.Tekst przypisu"/>
    <w:basedOn w:val="Normalny"/>
    <w:uiPriority w:val="99"/>
    <w:rsid w:val="00627A68"/>
  </w:style>
  <w:style w:type="paragraph" w:customStyle="1" w:styleId="Tekstpodstawowy21">
    <w:name w:val="Tekst podstawowy 21"/>
    <w:basedOn w:val="Normalny"/>
    <w:rsid w:val="00627A68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rsid w:val="00627A6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627A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Wypunktowanie,CW_Lista,zwykły tekst,T_SZ_List Paragraph,normalny tekst,Akapit z listą BS,Kolorowa lista — akcent 11,Colorful List Accent 1,Γράφημα,Bulleted list,Odstavec,Podsis rysunku,sw tekst,lp1,BulletC"/>
    <w:basedOn w:val="Normalny"/>
    <w:link w:val="AkapitzlistZnak"/>
    <w:uiPriority w:val="34"/>
    <w:qFormat/>
    <w:rsid w:val="00627A68"/>
    <w:pPr>
      <w:ind w:left="720"/>
      <w:contextualSpacing/>
    </w:pPr>
  </w:style>
  <w:style w:type="paragraph" w:customStyle="1" w:styleId="Default">
    <w:name w:val="Default"/>
    <w:link w:val="DefaultZnak"/>
    <w:qFormat/>
    <w:rsid w:val="00627A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">
    <w:name w:val="Styl"/>
    <w:uiPriority w:val="99"/>
    <w:rsid w:val="00627A6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uiPriority w:val="99"/>
    <w:rsid w:val="00627A68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627A6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Znakiprzypiswdolnych">
    <w:name w:val="Znaki przypisów dolnych"/>
    <w:rsid w:val="00627A68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627A6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627A6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95579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55790"/>
  </w:style>
  <w:style w:type="character" w:customStyle="1" w:styleId="TekstkomentarzaZnak">
    <w:name w:val="Tekst komentarza Znak"/>
    <w:link w:val="Tekstkomentarza"/>
    <w:rsid w:val="009557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57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57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49F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949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link w:val="ListParagraphChar"/>
    <w:qFormat/>
    <w:rsid w:val="00920F3F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3">
    <w:name w:val="Style3"/>
    <w:basedOn w:val="Normalny"/>
    <w:rsid w:val="002F2FB2"/>
    <w:pPr>
      <w:autoSpaceDE w:val="0"/>
      <w:autoSpaceDN w:val="0"/>
      <w:adjustRightInd w:val="0"/>
      <w:spacing w:line="374" w:lineRule="exact"/>
      <w:ind w:hanging="360"/>
      <w:jc w:val="both"/>
    </w:pPr>
    <w:rPr>
      <w:rFonts w:ascii="Trebuchet MS" w:hAnsi="Trebuchet MS"/>
      <w:sz w:val="24"/>
      <w:szCs w:val="24"/>
    </w:rPr>
  </w:style>
  <w:style w:type="character" w:customStyle="1" w:styleId="FontStyle11">
    <w:name w:val="Font Style11"/>
    <w:rsid w:val="002F2FB2"/>
    <w:rPr>
      <w:rFonts w:ascii="Trebuchet MS" w:hAnsi="Trebuchet MS" w:cs="Trebuchet MS"/>
      <w:sz w:val="22"/>
      <w:szCs w:val="22"/>
    </w:rPr>
  </w:style>
  <w:style w:type="character" w:customStyle="1" w:styleId="Nagwek3Znak">
    <w:name w:val="Nagłówek 3 Znak"/>
    <w:link w:val="Nagwek3"/>
    <w:rsid w:val="00BB3148"/>
    <w:rPr>
      <w:rFonts w:ascii="Cambria" w:eastAsia="Times New Roman" w:hAnsi="Cambria" w:cs="Times New Roman"/>
      <w:b/>
      <w:bCs/>
      <w:sz w:val="26"/>
      <w:szCs w:val="26"/>
    </w:rPr>
  </w:style>
  <w:style w:type="paragraph" w:styleId="Zwykytekst">
    <w:name w:val="Plain Text"/>
    <w:basedOn w:val="Normalny"/>
    <w:link w:val="ZwykytekstZnak"/>
    <w:uiPriority w:val="99"/>
    <w:rsid w:val="00743147"/>
    <w:pPr>
      <w:widowControl/>
      <w:autoSpaceDE w:val="0"/>
      <w:autoSpaceDN w:val="0"/>
    </w:pPr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rsid w:val="00743147"/>
    <w:rPr>
      <w:rFonts w:ascii="Courier New" w:eastAsia="Times New Roman" w:hAnsi="Courier New" w:cs="Courier New"/>
    </w:rPr>
  </w:style>
  <w:style w:type="character" w:customStyle="1" w:styleId="Nagwek1Znak">
    <w:name w:val="Nagłówek 1 Znak"/>
    <w:link w:val="Nagwek1"/>
    <w:uiPriority w:val="9"/>
    <w:rsid w:val="000F3052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0F3052"/>
    <w:rPr>
      <w:rFonts w:ascii="Arial" w:eastAsia="Times New Roman" w:hAnsi="Arial"/>
      <w:b/>
      <w:bCs/>
      <w:sz w:val="28"/>
      <w:szCs w:val="24"/>
    </w:rPr>
  </w:style>
  <w:style w:type="character" w:customStyle="1" w:styleId="Nagwek5Znak">
    <w:name w:val="Nagłówek 5 Znak"/>
    <w:link w:val="Nagwek5"/>
    <w:rsid w:val="000F3052"/>
    <w:rPr>
      <w:rFonts w:ascii="Arial" w:eastAsia="Times New Roman" w:hAnsi="Arial"/>
      <w:b/>
      <w:bCs/>
      <w:sz w:val="28"/>
      <w:szCs w:val="24"/>
    </w:rPr>
  </w:style>
  <w:style w:type="character" w:customStyle="1" w:styleId="Nagwek6Znak">
    <w:name w:val="Nagłówek 6 Znak"/>
    <w:link w:val="Nagwek6"/>
    <w:rsid w:val="000F3052"/>
    <w:rPr>
      <w:rFonts w:ascii="Arial" w:eastAsia="Times New Roman" w:hAnsi="Arial"/>
      <w:b/>
      <w:bCs/>
      <w:sz w:val="24"/>
      <w:szCs w:val="24"/>
    </w:rPr>
  </w:style>
  <w:style w:type="character" w:customStyle="1" w:styleId="Nagwek8Znak">
    <w:name w:val="Nagłówek 8 Znak"/>
    <w:link w:val="Nagwek8"/>
    <w:rsid w:val="000F3052"/>
    <w:rPr>
      <w:rFonts w:ascii="Arial" w:eastAsia="Times New Roman" w:hAnsi="Arial"/>
      <w:b/>
      <w:sz w:val="22"/>
      <w:szCs w:val="22"/>
    </w:rPr>
  </w:style>
  <w:style w:type="paragraph" w:customStyle="1" w:styleId="pkt">
    <w:name w:val="pkt"/>
    <w:basedOn w:val="Normalny"/>
    <w:rsid w:val="000F3052"/>
    <w:pPr>
      <w:widowControl/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styleId="Indeks1">
    <w:name w:val="index 1"/>
    <w:basedOn w:val="Normalny"/>
    <w:next w:val="Normalny"/>
    <w:autoRedefine/>
    <w:semiHidden/>
    <w:unhideWhenUsed/>
    <w:rsid w:val="000F3052"/>
    <w:pPr>
      <w:widowControl/>
      <w:ind w:left="240" w:hanging="240"/>
    </w:pPr>
    <w:rPr>
      <w:sz w:val="24"/>
      <w:szCs w:val="24"/>
    </w:rPr>
  </w:style>
  <w:style w:type="paragraph" w:styleId="Nagwekindeksu">
    <w:name w:val="index heading"/>
    <w:basedOn w:val="Normalny"/>
    <w:next w:val="Indeks1"/>
    <w:semiHidden/>
    <w:rsid w:val="000F3052"/>
    <w:pPr>
      <w:widowControl/>
      <w:autoSpaceDE w:val="0"/>
      <w:autoSpaceDN w:val="0"/>
    </w:pPr>
    <w:rPr>
      <w:rFonts w:cs="Univers-PL"/>
      <w:szCs w:val="24"/>
    </w:rPr>
  </w:style>
  <w:style w:type="paragraph" w:styleId="Spistreci1">
    <w:name w:val="toc 1"/>
    <w:basedOn w:val="Normalny"/>
    <w:next w:val="Normalny"/>
    <w:autoRedefine/>
    <w:uiPriority w:val="39"/>
    <w:rsid w:val="000F3052"/>
    <w:pPr>
      <w:widowControl/>
      <w:tabs>
        <w:tab w:val="right" w:leader="dot" w:pos="10490"/>
      </w:tabs>
      <w:ind w:left="360" w:hanging="360"/>
    </w:pPr>
    <w:rPr>
      <w:rFonts w:ascii="Arial" w:hAnsi="Arial"/>
      <w:bCs/>
      <w:caps/>
      <w:sz w:val="24"/>
      <w:szCs w:val="24"/>
    </w:rPr>
  </w:style>
  <w:style w:type="paragraph" w:customStyle="1" w:styleId="Bartek">
    <w:name w:val="Bartek"/>
    <w:basedOn w:val="Normalny"/>
    <w:rsid w:val="000F3052"/>
    <w:pPr>
      <w:widowControl/>
    </w:pPr>
    <w:rPr>
      <w:sz w:val="28"/>
    </w:rPr>
  </w:style>
  <w:style w:type="paragraph" w:customStyle="1" w:styleId="Standard">
    <w:name w:val="Standard"/>
    <w:uiPriority w:val="99"/>
    <w:rsid w:val="000F30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0F3052"/>
    <w:pPr>
      <w:widowControl/>
      <w:numPr>
        <w:ilvl w:val="1"/>
      </w:numPr>
      <w:tabs>
        <w:tab w:val="num" w:pos="1260"/>
      </w:tabs>
      <w:ind w:left="1260" w:hanging="180"/>
      <w:jc w:val="both"/>
    </w:pPr>
    <w:rPr>
      <w:rFonts w:ascii="Arial" w:hAnsi="Arial"/>
      <w:sz w:val="22"/>
      <w:szCs w:val="22"/>
    </w:rPr>
  </w:style>
  <w:style w:type="character" w:customStyle="1" w:styleId="Tekstpodstawowywcity3Znak">
    <w:name w:val="Tekst podstawowy wcięty 3 Znak"/>
    <w:link w:val="Tekstpodstawowywcity3"/>
    <w:rsid w:val="000F3052"/>
    <w:rPr>
      <w:rFonts w:ascii="Arial" w:eastAsia="Times New Roman" w:hAnsi="Arial"/>
      <w:sz w:val="22"/>
      <w:szCs w:val="22"/>
    </w:rPr>
  </w:style>
  <w:style w:type="paragraph" w:styleId="Tekstpodstawowy3">
    <w:name w:val="Body Text 3"/>
    <w:basedOn w:val="Normalny"/>
    <w:link w:val="Tekstpodstawowy3Znak"/>
    <w:rsid w:val="000F3052"/>
    <w:pPr>
      <w:widowControl/>
    </w:pPr>
    <w:rPr>
      <w:rFonts w:ascii="Arial" w:hAnsi="Arial"/>
    </w:rPr>
  </w:style>
  <w:style w:type="character" w:customStyle="1" w:styleId="Tekstpodstawowy3Znak">
    <w:name w:val="Tekst podstawowy 3 Znak"/>
    <w:link w:val="Tekstpodstawowy3"/>
    <w:rsid w:val="000F3052"/>
    <w:rPr>
      <w:rFonts w:ascii="Arial" w:eastAsia="Times New Roman" w:hAnsi="Arial"/>
    </w:rPr>
  </w:style>
  <w:style w:type="paragraph" w:styleId="Spistreci4">
    <w:name w:val="toc 4"/>
    <w:basedOn w:val="Normalny"/>
    <w:next w:val="Normalny"/>
    <w:autoRedefine/>
    <w:semiHidden/>
    <w:rsid w:val="000F3052"/>
    <w:pPr>
      <w:widowControl/>
      <w:spacing w:line="276" w:lineRule="auto"/>
      <w:ind w:left="142"/>
      <w:jc w:val="both"/>
    </w:pPr>
    <w:rPr>
      <w:rFonts w:ascii="Arial" w:hAnsi="Arial" w:cs="Arial"/>
      <w:b/>
      <w:i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0F3052"/>
    <w:pPr>
      <w:widowControl/>
      <w:numPr>
        <w:ilvl w:val="12"/>
      </w:numPr>
      <w:ind w:left="290" w:hanging="290"/>
      <w:jc w:val="both"/>
    </w:pPr>
    <w:rPr>
      <w:rFonts w:ascii="Arial" w:hAnsi="Arial"/>
      <w:sz w:val="18"/>
      <w:szCs w:val="24"/>
    </w:rPr>
  </w:style>
  <w:style w:type="character" w:customStyle="1" w:styleId="TekstpodstawowywcityZnak">
    <w:name w:val="Tekst podstawowy wcięty Znak"/>
    <w:link w:val="Tekstpodstawowywcity"/>
    <w:rsid w:val="000F3052"/>
    <w:rPr>
      <w:rFonts w:ascii="Arial" w:eastAsia="Times New Roman" w:hAnsi="Arial"/>
      <w:sz w:val="18"/>
      <w:szCs w:val="24"/>
    </w:rPr>
  </w:style>
  <w:style w:type="character" w:styleId="Numerstrony">
    <w:name w:val="page number"/>
    <w:rsid w:val="000F3052"/>
  </w:style>
  <w:style w:type="paragraph" w:customStyle="1" w:styleId="standard0">
    <w:name w:val="standard"/>
    <w:basedOn w:val="Normalny"/>
    <w:rsid w:val="000F3052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1">
    <w:name w:val="Styl1"/>
    <w:basedOn w:val="Nagwek1"/>
    <w:rsid w:val="000F3052"/>
    <w:pPr>
      <w:keepLines w:val="0"/>
      <w:spacing w:before="120" w:after="240"/>
    </w:pPr>
    <w:rPr>
      <w:rFonts w:ascii="Arial" w:hAnsi="Arial" w:cs="Arial"/>
      <w:bCs w:val="0"/>
      <w:color w:val="auto"/>
      <w:kern w:val="3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0F3052"/>
    <w:pPr>
      <w:widowControl/>
    </w:pPr>
  </w:style>
  <w:style w:type="character" w:customStyle="1" w:styleId="TekstprzypisukocowegoZnak">
    <w:name w:val="Tekst przypisu końcowego Znak"/>
    <w:link w:val="Tekstprzypisukocowego"/>
    <w:uiPriority w:val="99"/>
    <w:rsid w:val="000F3052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rsid w:val="000F3052"/>
    <w:rPr>
      <w:vertAlign w:val="superscript"/>
    </w:rPr>
  </w:style>
  <w:style w:type="paragraph" w:customStyle="1" w:styleId="1">
    <w:name w:val="1"/>
    <w:basedOn w:val="Normalny"/>
    <w:next w:val="Mapadokumentu"/>
    <w:link w:val="PlandokumentuZnak"/>
    <w:rsid w:val="000F3052"/>
    <w:pPr>
      <w:widowControl/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PlandokumentuZnak">
    <w:name w:val="Plan dokumentu Znak"/>
    <w:link w:val="1"/>
    <w:rsid w:val="000F3052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customStyle="1" w:styleId="NormalnyArial">
    <w:name w:val="Normalny + Arial"/>
    <w:aliases w:val="11 pt"/>
    <w:basedOn w:val="Nagwek1"/>
    <w:rsid w:val="000F3052"/>
    <w:pPr>
      <w:keepLines w:val="0"/>
      <w:spacing w:before="0"/>
      <w:ind w:left="180" w:hanging="180"/>
      <w:jc w:val="center"/>
    </w:pPr>
    <w:rPr>
      <w:rFonts w:ascii="Arial" w:hAnsi="Arial" w:cs="Arial"/>
      <w:bCs w:val="0"/>
      <w:i/>
      <w:color w:val="auto"/>
      <w:sz w:val="22"/>
      <w:szCs w:val="22"/>
    </w:rPr>
  </w:style>
  <w:style w:type="character" w:customStyle="1" w:styleId="topicpublish1">
    <w:name w:val="topicpublish1"/>
    <w:rsid w:val="000F3052"/>
    <w:rPr>
      <w:b/>
      <w:bCs/>
      <w:sz w:val="18"/>
      <w:szCs w:val="18"/>
    </w:rPr>
  </w:style>
  <w:style w:type="paragraph" w:styleId="Tytu">
    <w:name w:val="Title"/>
    <w:basedOn w:val="Normalny"/>
    <w:link w:val="TytuZnak"/>
    <w:qFormat/>
    <w:rsid w:val="000F3052"/>
    <w:pPr>
      <w:widowControl/>
      <w:jc w:val="center"/>
    </w:pPr>
    <w:rPr>
      <w:rFonts w:ascii="Arial" w:hAnsi="Arial"/>
      <w:b/>
      <w:bCs/>
      <w:sz w:val="24"/>
      <w:szCs w:val="24"/>
    </w:rPr>
  </w:style>
  <w:style w:type="character" w:customStyle="1" w:styleId="TytuZnak">
    <w:name w:val="Tytuł Znak"/>
    <w:link w:val="Tytu"/>
    <w:rsid w:val="000F3052"/>
    <w:rPr>
      <w:rFonts w:ascii="Arial" w:eastAsia="Times New Roman" w:hAnsi="Arial"/>
      <w:b/>
      <w:bCs/>
      <w:sz w:val="24"/>
      <w:szCs w:val="24"/>
    </w:rPr>
  </w:style>
  <w:style w:type="paragraph" w:styleId="NormalnyWeb">
    <w:name w:val="Normal (Web)"/>
    <w:basedOn w:val="Normalny"/>
    <w:uiPriority w:val="99"/>
    <w:rsid w:val="000F3052"/>
    <w:pPr>
      <w:widowControl/>
      <w:spacing w:before="100" w:beforeAutospacing="1" w:after="100" w:afterAutospacing="1"/>
      <w:jc w:val="both"/>
    </w:pPr>
  </w:style>
  <w:style w:type="character" w:styleId="UyteHipercze">
    <w:name w:val="FollowedHyperlink"/>
    <w:uiPriority w:val="99"/>
    <w:rsid w:val="000F3052"/>
    <w:rPr>
      <w:color w:val="800080"/>
      <w:u w:val="single"/>
    </w:rPr>
  </w:style>
  <w:style w:type="character" w:styleId="Pogrubienie">
    <w:name w:val="Strong"/>
    <w:uiPriority w:val="22"/>
    <w:qFormat/>
    <w:rsid w:val="000F3052"/>
    <w:rPr>
      <w:b/>
    </w:rPr>
  </w:style>
  <w:style w:type="character" w:customStyle="1" w:styleId="Tekstpodstawowy2Znak1">
    <w:name w:val="Tekst podstawowy 2 Znak1"/>
    <w:uiPriority w:val="99"/>
    <w:semiHidden/>
    <w:rsid w:val="000F30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semiHidden/>
    <w:unhideWhenUsed/>
    <w:rsid w:val="000F3052"/>
    <w:rPr>
      <w:i/>
      <w:iCs/>
    </w:rPr>
  </w:style>
  <w:style w:type="paragraph" w:customStyle="1" w:styleId="HeaderLeft">
    <w:name w:val="Header Left"/>
    <w:basedOn w:val="Nagwek"/>
    <w:uiPriority w:val="35"/>
    <w:qFormat/>
    <w:rsid w:val="000F3052"/>
    <w:pPr>
      <w:widowControl/>
      <w:pBdr>
        <w:bottom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ascii="Calibri" w:hAnsi="Calibri"/>
      <w:color w:val="7F7F7F"/>
      <w:lang w:eastAsia="ja-JP"/>
    </w:rPr>
  </w:style>
  <w:style w:type="paragraph" w:styleId="Poprawka">
    <w:name w:val="Revision"/>
    <w:hidden/>
    <w:uiPriority w:val="99"/>
    <w:semiHidden/>
    <w:rsid w:val="000F3052"/>
    <w:rPr>
      <w:rFonts w:ascii="Times New Roman" w:eastAsia="Times New Roman" w:hAnsi="Times New Roman"/>
      <w:sz w:val="24"/>
      <w:szCs w:val="24"/>
    </w:rPr>
  </w:style>
  <w:style w:type="character" w:customStyle="1" w:styleId="h11">
    <w:name w:val="h11"/>
    <w:rsid w:val="000F3052"/>
    <w:rPr>
      <w:rFonts w:ascii="Verdana" w:hAnsi="Verdana" w:hint="default"/>
      <w:b/>
      <w:bCs/>
      <w:i w:val="0"/>
      <w:iCs w:val="0"/>
      <w:sz w:val="19"/>
      <w:szCs w:val="19"/>
    </w:rPr>
  </w:style>
  <w:style w:type="character" w:customStyle="1" w:styleId="Podpisobrazu">
    <w:name w:val="Podpis obrazu_"/>
    <w:link w:val="Podpisobrazu0"/>
    <w:rsid w:val="000F3052"/>
    <w:rPr>
      <w:rFonts w:ascii="Arial" w:eastAsia="Arial" w:hAnsi="Arial" w:cs="Arial"/>
      <w:shd w:val="clear" w:color="auto" w:fill="FFFFFF"/>
    </w:rPr>
  </w:style>
  <w:style w:type="paragraph" w:customStyle="1" w:styleId="Podpisobrazu0">
    <w:name w:val="Podpis obrazu"/>
    <w:basedOn w:val="Normalny"/>
    <w:link w:val="Podpisobrazu"/>
    <w:rsid w:val="000F3052"/>
    <w:pPr>
      <w:widowControl/>
      <w:shd w:val="clear" w:color="auto" w:fill="FFFFFF"/>
      <w:spacing w:line="0" w:lineRule="atLeast"/>
    </w:pPr>
    <w:rPr>
      <w:rFonts w:ascii="Arial" w:eastAsia="Arial" w:hAnsi="Arial" w:cs="Aria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F3052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0F3052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Wypunktowanie Znak,CW_Lista Znak,zwykły tekst Znak,T_SZ_List Paragraph Znak,normalny tekst Znak,Akapit z listą BS Znak,Kolorowa lista — akcent 11 Znak,Colorful List Accent 1 Znak,lp1 Znak"/>
    <w:link w:val="Akapitzlist"/>
    <w:uiPriority w:val="34"/>
    <w:qFormat/>
    <w:rsid w:val="004B1724"/>
    <w:rPr>
      <w:rFonts w:ascii="Times New Roman" w:eastAsia="Times New Roman" w:hAnsi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045B9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C045B9"/>
    <w:pPr>
      <w:spacing w:after="100"/>
      <w:ind w:left="200"/>
    </w:pPr>
  </w:style>
  <w:style w:type="paragraph" w:styleId="Listanumerowana">
    <w:name w:val="List Number"/>
    <w:basedOn w:val="Normalny"/>
    <w:rsid w:val="00A105C9"/>
    <w:pPr>
      <w:widowControl/>
      <w:numPr>
        <w:numId w:val="4"/>
      </w:numPr>
      <w:jc w:val="both"/>
    </w:pPr>
    <w:rPr>
      <w:rFonts w:ascii="Arial" w:hAnsi="Arial"/>
      <w:sz w:val="22"/>
      <w:szCs w:val="24"/>
    </w:rPr>
  </w:style>
  <w:style w:type="paragraph" w:styleId="Listanumerowana2">
    <w:name w:val="List Number 2"/>
    <w:basedOn w:val="Normalny"/>
    <w:rsid w:val="00A105C9"/>
    <w:pPr>
      <w:widowControl/>
      <w:numPr>
        <w:ilvl w:val="1"/>
        <w:numId w:val="4"/>
      </w:numPr>
      <w:jc w:val="both"/>
    </w:pPr>
    <w:rPr>
      <w:rFonts w:ascii="Arial" w:hAnsi="Arial"/>
      <w:sz w:val="22"/>
      <w:szCs w:val="24"/>
    </w:rPr>
  </w:style>
  <w:style w:type="character" w:customStyle="1" w:styleId="FontStyle59">
    <w:name w:val="Font Style59"/>
    <w:uiPriority w:val="99"/>
    <w:rsid w:val="00A105C9"/>
    <w:rPr>
      <w:rFonts w:ascii="Calibri" w:hAnsi="Calibri" w:cs="Calibri"/>
      <w:sz w:val="18"/>
      <w:szCs w:val="18"/>
    </w:rPr>
  </w:style>
  <w:style w:type="paragraph" w:customStyle="1" w:styleId="Style1">
    <w:name w:val="Style1"/>
    <w:basedOn w:val="Normalny"/>
    <w:rsid w:val="00623B41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paragraph" w:customStyle="1" w:styleId="Style19">
    <w:name w:val="Style19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1">
    <w:name w:val="Style31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6">
    <w:name w:val="Style36"/>
    <w:basedOn w:val="Normalny"/>
    <w:rsid w:val="00623B41"/>
    <w:pPr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38">
    <w:name w:val="Style38"/>
    <w:basedOn w:val="Normalny"/>
    <w:rsid w:val="00623B41"/>
    <w:pPr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Style42">
    <w:name w:val="Style42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44">
    <w:name w:val="Style44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50">
    <w:name w:val="Font Style50"/>
    <w:rsid w:val="00623B4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9">
    <w:name w:val="Font Style79"/>
    <w:rsid w:val="00623B41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sid w:val="00623B41"/>
    <w:rPr>
      <w:rFonts w:ascii="Arial" w:hAnsi="Arial" w:cs="Arial" w:hint="default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99"/>
    <w:rsid w:val="00605030"/>
    <w:pPr>
      <w:widowControl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AF1145"/>
    <w:rPr>
      <w:i/>
      <w:iCs/>
    </w:rPr>
  </w:style>
  <w:style w:type="paragraph" w:styleId="Bezodstpw">
    <w:name w:val="No Spacing"/>
    <w:uiPriority w:val="1"/>
    <w:qFormat/>
    <w:rsid w:val="00E470F0"/>
    <w:rPr>
      <w:rFonts w:eastAsiaTheme="minorEastAsia" w:cstheme="minorBidi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3C4CAE"/>
  </w:style>
  <w:style w:type="paragraph" w:customStyle="1" w:styleId="msonormal0">
    <w:name w:val="msonormal"/>
    <w:basedOn w:val="Normalny"/>
    <w:rsid w:val="003C4CAE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6">
    <w:name w:val="font6"/>
    <w:basedOn w:val="Normalny"/>
    <w:rsid w:val="003C4CAE"/>
    <w:pPr>
      <w:widowControl/>
      <w:spacing w:before="100" w:beforeAutospacing="1" w:after="100" w:afterAutospacing="1"/>
    </w:pPr>
    <w:rPr>
      <w:rFonts w:ascii="Czcionka tekstu podstawowego" w:hAnsi="Czcionka tekstu podstawowego"/>
      <w:sz w:val="22"/>
      <w:szCs w:val="22"/>
    </w:rPr>
  </w:style>
  <w:style w:type="paragraph" w:customStyle="1" w:styleId="font7">
    <w:name w:val="font7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8">
    <w:name w:val="font8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9">
    <w:name w:val="font9"/>
    <w:basedOn w:val="Normalny"/>
    <w:rsid w:val="003C4CAE"/>
    <w:pPr>
      <w:widowControl/>
      <w:spacing w:before="100" w:beforeAutospacing="1" w:after="100" w:afterAutospacing="1"/>
    </w:pPr>
    <w:rPr>
      <w:sz w:val="22"/>
      <w:szCs w:val="22"/>
    </w:rPr>
  </w:style>
  <w:style w:type="paragraph" w:customStyle="1" w:styleId="xl65">
    <w:name w:val="xl65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66">
    <w:name w:val="xl66"/>
    <w:basedOn w:val="Normalny"/>
    <w:rsid w:val="003C4CAE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ny"/>
    <w:rsid w:val="003C4CAE"/>
    <w:pPr>
      <w:widowControl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1">
    <w:name w:val="xl81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3">
    <w:name w:val="xl83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4">
    <w:name w:val="xl84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5">
    <w:name w:val="xl85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6">
    <w:name w:val="xl86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7">
    <w:name w:val="xl87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8">
    <w:name w:val="xl88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0">
    <w:name w:val="xl90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3C4C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5">
    <w:name w:val="Font Style55"/>
    <w:uiPriority w:val="99"/>
    <w:rsid w:val="001D71C1"/>
    <w:rPr>
      <w:rFonts w:ascii="Calibri" w:hAnsi="Calibri" w:cs="Calibri"/>
      <w:b/>
      <w:bCs/>
      <w:sz w:val="18"/>
      <w:szCs w:val="18"/>
    </w:rPr>
  </w:style>
  <w:style w:type="paragraph" w:customStyle="1" w:styleId="Style21">
    <w:name w:val="Style21"/>
    <w:basedOn w:val="Normalny"/>
    <w:uiPriority w:val="99"/>
    <w:rsid w:val="001D71C1"/>
    <w:pPr>
      <w:widowControl/>
      <w:autoSpaceDE w:val="0"/>
      <w:autoSpaceDN w:val="0"/>
      <w:adjustRightInd w:val="0"/>
      <w:spacing w:line="245" w:lineRule="exact"/>
      <w:ind w:left="1418" w:right="-284" w:hanging="403"/>
      <w:jc w:val="both"/>
    </w:pPr>
    <w:rPr>
      <w:rFonts w:ascii="Calibri" w:hAnsi="Calibri"/>
      <w:sz w:val="24"/>
      <w:szCs w:val="24"/>
    </w:rPr>
  </w:style>
  <w:style w:type="character" w:customStyle="1" w:styleId="StylArial11pt">
    <w:name w:val="Styl Arial 11 pt"/>
    <w:rsid w:val="005573BA"/>
    <w:rPr>
      <w:rFonts w:ascii="Arial" w:hAnsi="Arial"/>
      <w:sz w:val="20"/>
    </w:rPr>
  </w:style>
  <w:style w:type="character" w:customStyle="1" w:styleId="BodyText2Char">
    <w:name w:val="Body Text 2 Char"/>
    <w:locked/>
    <w:rsid w:val="00D84027"/>
    <w:rPr>
      <w:rFonts w:cs="Times New Roman"/>
      <w:lang w:val="pl-PL" w:eastAsia="pl-PL"/>
    </w:rPr>
  </w:style>
  <w:style w:type="character" w:customStyle="1" w:styleId="ListLabel84">
    <w:name w:val="ListLabel 84"/>
    <w:rsid w:val="005E02A3"/>
    <w:rPr>
      <w:color w:val="0000FF"/>
      <w:sz w:val="22"/>
      <w:szCs w:val="22"/>
      <w:u w:val="single"/>
    </w:rPr>
  </w:style>
  <w:style w:type="paragraph" w:customStyle="1" w:styleId="Akapitzlist2">
    <w:name w:val="Akapit z listą2"/>
    <w:basedOn w:val="Normalny"/>
    <w:rsid w:val="005E02A3"/>
    <w:pPr>
      <w:suppressAutoHyphens/>
      <w:ind w:left="720"/>
      <w:contextualSpacing/>
    </w:pPr>
  </w:style>
  <w:style w:type="paragraph" w:customStyle="1" w:styleId="Tekstkomentarza1">
    <w:name w:val="Tekst komentarza1"/>
    <w:basedOn w:val="Normalny"/>
    <w:rsid w:val="005E02A3"/>
    <w:pPr>
      <w:suppressAutoHyphens/>
    </w:pPr>
  </w:style>
  <w:style w:type="character" w:customStyle="1" w:styleId="DefaultZnak">
    <w:name w:val="Default Znak"/>
    <w:link w:val="Default"/>
    <w:locked/>
    <w:rsid w:val="00576819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aragraph">
    <w:name w:val="paragraph"/>
    <w:basedOn w:val="Normalny"/>
    <w:rsid w:val="00380275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380275"/>
  </w:style>
  <w:style w:type="character" w:customStyle="1" w:styleId="eop">
    <w:name w:val="eop"/>
    <w:basedOn w:val="Domylnaczcionkaakapitu"/>
    <w:rsid w:val="00380275"/>
  </w:style>
  <w:style w:type="character" w:customStyle="1" w:styleId="tabchar">
    <w:name w:val="tabchar"/>
    <w:basedOn w:val="Domylnaczcionkaakapitu"/>
    <w:rsid w:val="00380275"/>
  </w:style>
  <w:style w:type="paragraph" w:customStyle="1" w:styleId="Tekstpodstawowy22">
    <w:name w:val="Tekst podstawowy 22"/>
    <w:basedOn w:val="Normalny"/>
    <w:rsid w:val="002A0BCA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4B52AA"/>
    <w:pPr>
      <w:widowControl/>
      <w:overflowPunct w:val="0"/>
      <w:autoSpaceDE w:val="0"/>
      <w:autoSpaceDN w:val="0"/>
      <w:adjustRightInd w:val="0"/>
      <w:ind w:left="284"/>
      <w:jc w:val="both"/>
      <w:textAlignment w:val="baseline"/>
    </w:pPr>
  </w:style>
  <w:style w:type="paragraph" w:customStyle="1" w:styleId="Tre">
    <w:name w:val="Treść"/>
    <w:qFormat/>
    <w:rsid w:val="00AB5F61"/>
    <w:pPr>
      <w:widowControl w:val="0"/>
    </w:pPr>
    <w:rPr>
      <w:rFonts w:ascii="Times New Roman" w:eastAsia="Arial Unicode MS" w:hAnsi="Times New Roman" w:cs="Arial Unicode MS"/>
      <w:color w:val="000000"/>
      <w:u w:color="000000"/>
    </w:rPr>
  </w:style>
  <w:style w:type="character" w:customStyle="1" w:styleId="ListParagraphChar">
    <w:name w:val="List Paragraph Char"/>
    <w:link w:val="Akapitzlist1"/>
    <w:locked/>
    <w:rsid w:val="00AB5F61"/>
    <w:rPr>
      <w:rFonts w:eastAsia="Times New Roman"/>
      <w:sz w:val="22"/>
      <w:szCs w:val="22"/>
      <w:lang w:eastAsia="en-US"/>
    </w:rPr>
  </w:style>
  <w:style w:type="paragraph" w:customStyle="1" w:styleId="Stopka1">
    <w:name w:val="Stopka1"/>
    <w:basedOn w:val="Normalny"/>
    <w:link w:val="Stopka0"/>
    <w:rsid w:val="00754086"/>
    <w:pPr>
      <w:widowControl/>
      <w:shd w:val="clear" w:color="auto" w:fill="FFFFFF"/>
      <w:suppressAutoHyphens/>
      <w:autoSpaceDN w:val="0"/>
      <w:spacing w:line="250" w:lineRule="exact"/>
      <w:ind w:hanging="360"/>
      <w:jc w:val="both"/>
      <w:textAlignment w:val="baseline"/>
    </w:pPr>
    <w:rPr>
      <w:rFonts w:ascii="Batang, ??" w:hAnsi="Batang, ??"/>
      <w:kern w:val="3"/>
      <w:sz w:val="18"/>
      <w:shd w:val="clear" w:color="auto" w:fill="FFFFFF"/>
      <w:lang w:eastAsia="zh-CN"/>
    </w:rPr>
  </w:style>
  <w:style w:type="character" w:customStyle="1" w:styleId="Stopka0">
    <w:name w:val="Stopka_"/>
    <w:link w:val="Stopka1"/>
    <w:locked/>
    <w:rsid w:val="00754086"/>
    <w:rPr>
      <w:rFonts w:ascii="Batang, ??" w:eastAsia="Times New Roman" w:hAnsi="Batang, ??"/>
      <w:kern w:val="3"/>
      <w:sz w:val="18"/>
      <w:shd w:val="clear" w:color="auto" w:fill="FFFFFF"/>
      <w:lang w:eastAsia="zh-CN"/>
    </w:rPr>
  </w:style>
  <w:style w:type="character" w:customStyle="1" w:styleId="contextualspellingandgrammarerror">
    <w:name w:val="contextualspellingandgrammarerror"/>
    <w:rsid w:val="0075408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53B3"/>
    <w:rPr>
      <w:color w:val="605E5C"/>
      <w:shd w:val="clear" w:color="auto" w:fill="E1DFDD"/>
    </w:rPr>
  </w:style>
  <w:style w:type="character" w:customStyle="1" w:styleId="ng-binding">
    <w:name w:val="ng-binding"/>
    <w:rsid w:val="002C740F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E3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64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2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6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1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BE7D4A9D30364E9EE1AB3AB276729B" ma:contentTypeVersion="13" ma:contentTypeDescription="Utwórz nowy dokument." ma:contentTypeScope="" ma:versionID="a03c1679a50340a5f3a6bfc396db281d">
  <xsd:schema xmlns:xsd="http://www.w3.org/2001/XMLSchema" xmlns:xs="http://www.w3.org/2001/XMLSchema" xmlns:p="http://schemas.microsoft.com/office/2006/metadata/properties" xmlns:ns3="5371c475-511c-40c8-832f-668e009068cb" xmlns:ns4="0d8cf49c-f7ae-4b4e-b326-155fe2fd9dc3" targetNamespace="http://schemas.microsoft.com/office/2006/metadata/properties" ma:root="true" ma:fieldsID="f1a70cae89c1478d5640ac0ab6a6999c" ns3:_="" ns4:_="">
    <xsd:import namespace="5371c475-511c-40c8-832f-668e009068cb"/>
    <xsd:import namespace="0d8cf49c-f7ae-4b4e-b326-155fe2fd9d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1c475-511c-40c8-832f-668e009068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cf49c-f7ae-4b4e-b326-155fe2fd9d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EC474-99A7-446F-9EDD-74130A5EB5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71264-5A39-441F-91EC-85377B0E4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71c475-511c-40c8-832f-668e009068cb"/>
    <ds:schemaRef ds:uri="0d8cf49c-f7ae-4b4e-b326-155fe2fd9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A6B2E7-8EFE-4259-A3FE-90F9F8BA26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52D82B-4458-4D20-9D45-5CF6F3797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Ciechowska-Karczewska</dc:creator>
  <cp:lastModifiedBy>Anna Gotzek-Bałdowska</cp:lastModifiedBy>
  <cp:revision>19</cp:revision>
  <cp:lastPrinted>2021-10-05T09:35:00Z</cp:lastPrinted>
  <dcterms:created xsi:type="dcterms:W3CDTF">2023-11-17T10:31:00Z</dcterms:created>
  <dcterms:modified xsi:type="dcterms:W3CDTF">2025-08-12T09:05:00Z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0x01010064BE7D4A9D30364E9EE1AB3AB276729B</vt:lpwstr>
  </property>
</Properties>
</file>